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79F" w:rsidRPr="00902EE8" w:rsidRDefault="00F4179F" w:rsidP="00902EE8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902EE8">
        <w:rPr>
          <w:b/>
          <w:bCs/>
          <w:i/>
          <w:color w:val="000000"/>
          <w:sz w:val="24"/>
          <w:szCs w:val="22"/>
          <w:lang w:eastAsia="uk-UA"/>
        </w:rPr>
        <w:t xml:space="preserve">Додаток </w:t>
      </w:r>
      <w:r w:rsidR="00A628A7">
        <w:rPr>
          <w:b/>
          <w:bCs/>
          <w:i/>
          <w:color w:val="000000"/>
          <w:sz w:val="24"/>
          <w:szCs w:val="22"/>
          <w:lang w:eastAsia="uk-UA"/>
        </w:rPr>
        <w:t>39</w:t>
      </w:r>
    </w:p>
    <w:p w:rsidR="00F4179F" w:rsidRPr="00902EE8" w:rsidRDefault="00F4179F" w:rsidP="00902EE8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902EE8">
        <w:rPr>
          <w:b/>
          <w:bCs/>
          <w:i/>
          <w:color w:val="000000"/>
          <w:sz w:val="24"/>
          <w:szCs w:val="22"/>
          <w:lang w:eastAsia="uk-UA"/>
        </w:rPr>
        <w:t xml:space="preserve">до рішення виконкому </w:t>
      </w:r>
    </w:p>
    <w:p w:rsidR="00E95478" w:rsidRDefault="00F4179F" w:rsidP="00E95478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902EE8">
        <w:rPr>
          <w:b/>
          <w:bCs/>
          <w:i/>
          <w:color w:val="000000"/>
          <w:sz w:val="24"/>
          <w:szCs w:val="22"/>
          <w:lang w:eastAsia="uk-UA"/>
        </w:rPr>
        <w:t>районної у місті ради</w:t>
      </w:r>
    </w:p>
    <w:p w:rsidR="00666B71" w:rsidRPr="00E95478" w:rsidRDefault="00A628A7" w:rsidP="00E95478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>
        <w:rPr>
          <w:b/>
          <w:bCs/>
          <w:i/>
          <w:color w:val="000000"/>
          <w:sz w:val="24"/>
          <w:szCs w:val="22"/>
          <w:lang w:eastAsia="uk-UA"/>
        </w:rPr>
        <w:t>0</w:t>
      </w:r>
      <w:r w:rsidR="00C51860" w:rsidRPr="00C51860">
        <w:rPr>
          <w:b/>
          <w:bCs/>
          <w:i/>
          <w:color w:val="000000"/>
          <w:sz w:val="24"/>
          <w:szCs w:val="22"/>
          <w:lang w:eastAsia="uk-UA"/>
        </w:rPr>
        <w:t>1.0</w:t>
      </w:r>
      <w:r>
        <w:rPr>
          <w:b/>
          <w:bCs/>
          <w:i/>
          <w:color w:val="000000"/>
          <w:sz w:val="24"/>
          <w:szCs w:val="22"/>
          <w:lang w:eastAsia="uk-UA"/>
        </w:rPr>
        <w:t>1</w:t>
      </w:r>
      <w:r w:rsidR="00C51860" w:rsidRPr="00C51860">
        <w:rPr>
          <w:b/>
          <w:bCs/>
          <w:i/>
          <w:color w:val="000000"/>
          <w:sz w:val="24"/>
          <w:szCs w:val="22"/>
          <w:lang w:eastAsia="uk-UA"/>
        </w:rPr>
        <w:t>.202</w:t>
      </w:r>
      <w:r>
        <w:rPr>
          <w:b/>
          <w:bCs/>
          <w:i/>
          <w:color w:val="000000"/>
          <w:sz w:val="24"/>
          <w:szCs w:val="22"/>
          <w:lang w:eastAsia="uk-UA"/>
        </w:rPr>
        <w:t>6</w:t>
      </w:r>
      <w:r w:rsidR="00C51860" w:rsidRPr="00C51860">
        <w:rPr>
          <w:b/>
          <w:bCs/>
          <w:i/>
          <w:color w:val="000000"/>
          <w:sz w:val="24"/>
          <w:szCs w:val="22"/>
          <w:lang w:eastAsia="uk-UA"/>
        </w:rPr>
        <w:t xml:space="preserve"> № </w:t>
      </w:r>
      <w:r w:rsidR="003F13FC">
        <w:rPr>
          <w:b/>
          <w:bCs/>
          <w:i/>
          <w:color w:val="000000"/>
          <w:sz w:val="24"/>
          <w:szCs w:val="22"/>
          <w:lang w:eastAsia="uk-UA"/>
        </w:rPr>
        <w:t>1</w:t>
      </w:r>
      <w:r w:rsidR="00BB5919">
        <w:rPr>
          <w:b/>
          <w:bCs/>
          <w:color w:val="000000"/>
          <w:sz w:val="22"/>
          <w:szCs w:val="22"/>
          <w:lang w:eastAsia="uk-UA"/>
        </w:rPr>
        <w:tab/>
      </w:r>
    </w:p>
    <w:p w:rsidR="00F4179F" w:rsidRPr="00902EE8" w:rsidRDefault="00F4179F" w:rsidP="000C1D88">
      <w:pPr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603F21" w:rsidRPr="00902EE8" w:rsidRDefault="00603F21" w:rsidP="00603F2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902EE8">
        <w:rPr>
          <w:b/>
          <w:bCs/>
          <w:color w:val="000000"/>
          <w:sz w:val="24"/>
          <w:szCs w:val="24"/>
          <w:lang w:eastAsia="uk-UA"/>
        </w:rPr>
        <w:t>ІНФОРМАЦІЙНА КАРТКА №</w:t>
      </w:r>
      <w:r w:rsidR="006025DC" w:rsidRPr="00902EE8">
        <w:rPr>
          <w:b/>
          <w:bCs/>
          <w:color w:val="FF0000"/>
          <w:sz w:val="24"/>
          <w:szCs w:val="24"/>
          <w:lang w:eastAsia="uk-UA"/>
        </w:rPr>
        <w:t xml:space="preserve"> </w:t>
      </w:r>
      <w:r w:rsidR="006025DC" w:rsidRPr="00902EE8">
        <w:rPr>
          <w:b/>
          <w:bCs/>
          <w:sz w:val="24"/>
          <w:szCs w:val="24"/>
          <w:lang w:eastAsia="uk-UA"/>
        </w:rPr>
        <w:t>40-</w:t>
      </w:r>
      <w:r w:rsidR="00A84149">
        <w:rPr>
          <w:b/>
          <w:bCs/>
          <w:sz w:val="24"/>
          <w:szCs w:val="24"/>
          <w:lang w:eastAsia="uk-UA"/>
        </w:rPr>
        <w:t>2</w:t>
      </w:r>
      <w:r w:rsidR="006025DC" w:rsidRPr="00902EE8">
        <w:rPr>
          <w:b/>
          <w:bCs/>
          <w:sz w:val="24"/>
          <w:szCs w:val="24"/>
          <w:lang w:eastAsia="uk-UA"/>
        </w:rPr>
        <w:t>0</w:t>
      </w:r>
      <w:bookmarkStart w:id="0" w:name="_GoBack"/>
      <w:bookmarkEnd w:id="0"/>
    </w:p>
    <w:p w:rsidR="00603F21" w:rsidRPr="00902EE8" w:rsidRDefault="00603F21" w:rsidP="00F4179F">
      <w:pPr>
        <w:spacing w:line="240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902EE8">
        <w:rPr>
          <w:b/>
          <w:bCs/>
          <w:color w:val="000000"/>
          <w:sz w:val="24"/>
          <w:szCs w:val="24"/>
          <w:lang w:eastAsia="uk-UA"/>
        </w:rPr>
        <w:t>публічної послуги</w:t>
      </w:r>
    </w:p>
    <w:p w:rsidR="00603F21" w:rsidRPr="00902EE8" w:rsidRDefault="00603F21" w:rsidP="00603F21">
      <w:pPr>
        <w:jc w:val="center"/>
        <w:rPr>
          <w:b/>
          <w:sz w:val="24"/>
          <w:szCs w:val="24"/>
        </w:rPr>
      </w:pPr>
      <w:r w:rsidRPr="00902EE8">
        <w:rPr>
          <w:b/>
          <w:sz w:val="24"/>
          <w:szCs w:val="24"/>
        </w:rPr>
        <w:t>Видача ордера на жиле приміщення</w:t>
      </w:r>
    </w:p>
    <w:p w:rsidR="00603F21" w:rsidRPr="00902EE8" w:rsidRDefault="00603F21" w:rsidP="00603F21">
      <w:pPr>
        <w:jc w:val="center"/>
        <w:rPr>
          <w:b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603F21" w:rsidRPr="00902EE8" w:rsidTr="000D111C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902EE8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603F21" w:rsidRPr="00902EE8" w:rsidRDefault="00603F21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902EE8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</w:t>
            </w:r>
            <w:r w:rsidR="008426C0" w:rsidRPr="00902EE8">
              <w:rPr>
                <w:b/>
                <w:bCs/>
                <w:sz w:val="24"/>
                <w:szCs w:val="24"/>
                <w:lang w:eastAsia="uk-UA"/>
              </w:rPr>
              <w:t xml:space="preserve"> (</w:t>
            </w:r>
            <w:r w:rsidR="0069266C" w:rsidRPr="00902EE8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8426C0" w:rsidRPr="00902EE8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69266C" w:rsidRPr="00902EE8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8426C0" w:rsidRPr="00902EE8">
              <w:rPr>
                <w:b/>
                <w:bCs/>
                <w:sz w:val="24"/>
                <w:szCs w:val="24"/>
                <w:lang w:eastAsia="uk-UA"/>
              </w:rPr>
              <w:t>) виконкому Криворізької міської ради</w:t>
            </w:r>
            <w:r w:rsidRPr="00902EE8">
              <w:rPr>
                <w:b/>
                <w:bCs/>
                <w:sz w:val="24"/>
                <w:szCs w:val="24"/>
                <w:lang w:eastAsia="uk-UA"/>
              </w:rPr>
              <w:t xml:space="preserve"> та його територіальні підрозділи</w:t>
            </w:r>
          </w:p>
        </w:tc>
      </w:tr>
      <w:tr w:rsidR="00603F21" w:rsidRPr="00902EE8" w:rsidTr="000D111C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603F21" w:rsidRPr="00902EE8" w:rsidRDefault="00603F21" w:rsidP="000D111C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902EE8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8426C0" w:rsidRPr="00902EE8">
              <w:rPr>
                <w:sz w:val="24"/>
                <w:szCs w:val="24"/>
                <w:lang w:eastAsia="uk-UA"/>
              </w:rPr>
              <w:t>(</w:t>
            </w:r>
            <w:r w:rsidR="0069266C" w:rsidRPr="00902EE8">
              <w:rPr>
                <w:sz w:val="24"/>
                <w:szCs w:val="24"/>
                <w:lang w:eastAsia="uk-UA"/>
              </w:rPr>
              <w:t>«</w:t>
            </w:r>
            <w:r w:rsidR="008426C0" w:rsidRPr="00902EE8">
              <w:rPr>
                <w:sz w:val="24"/>
                <w:szCs w:val="24"/>
                <w:lang w:eastAsia="uk-UA"/>
              </w:rPr>
              <w:t>Центр Дії</w:t>
            </w:r>
            <w:r w:rsidR="0069266C" w:rsidRPr="00902EE8">
              <w:rPr>
                <w:sz w:val="24"/>
                <w:szCs w:val="24"/>
                <w:lang w:eastAsia="uk-UA"/>
              </w:rPr>
              <w:t>»</w:t>
            </w:r>
            <w:r w:rsidR="008426C0" w:rsidRPr="00902EE8">
              <w:rPr>
                <w:sz w:val="24"/>
                <w:szCs w:val="24"/>
                <w:lang w:eastAsia="uk-UA"/>
              </w:rPr>
              <w:t>)</w:t>
            </w:r>
            <w:r w:rsidRPr="00902EE8">
              <w:rPr>
                <w:sz w:val="24"/>
                <w:szCs w:val="24"/>
                <w:lang w:eastAsia="uk-UA"/>
              </w:rPr>
              <w:t>та його територіальні підрозділи (надалі - Центр)</w:t>
            </w:r>
          </w:p>
        </w:tc>
      </w:tr>
      <w:tr w:rsidR="00603F21" w:rsidRPr="00902EE8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Місцезнаходження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2EE8">
              <w:rPr>
                <w:rFonts w:ascii="Times New Roman" w:hAnsi="Times New Roman"/>
                <w:sz w:val="24"/>
                <w:szCs w:val="24"/>
              </w:rPr>
              <w:t xml:space="preserve">50101, м. Кривий Ріг, </w:t>
            </w:r>
            <w:proofErr w:type="spellStart"/>
            <w:r w:rsidRPr="00902EE8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  <w:r w:rsidRPr="00902EE8">
              <w:rPr>
                <w:rFonts w:ascii="Times New Roman" w:hAnsi="Times New Roman"/>
                <w:sz w:val="24"/>
                <w:szCs w:val="24"/>
              </w:rPr>
              <w:t xml:space="preserve">. Молодіжна, 1, </w:t>
            </w:r>
          </w:p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2EE8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EE8">
              <w:rPr>
                <w:rFonts w:ascii="Times New Roman" w:hAnsi="Times New Roman"/>
                <w:b/>
                <w:sz w:val="24"/>
                <w:szCs w:val="24"/>
              </w:rPr>
              <w:t>Довгинцівський</w:t>
            </w:r>
            <w:proofErr w:type="spellEnd"/>
            <w:r w:rsidRPr="00902EE8">
              <w:rPr>
                <w:rFonts w:ascii="Times New Roman" w:hAnsi="Times New Roman"/>
                <w:b/>
                <w:sz w:val="24"/>
                <w:szCs w:val="24"/>
              </w:rPr>
              <w:t xml:space="preserve"> район</w:t>
            </w:r>
            <w:r w:rsidRPr="00902E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2EE8">
              <w:rPr>
                <w:rFonts w:ascii="Times New Roman" w:hAnsi="Times New Roman"/>
                <w:sz w:val="24"/>
                <w:szCs w:val="24"/>
              </w:rPr>
              <w:t xml:space="preserve">вул. Дніпровське шосе, буд. 11, </w:t>
            </w:r>
            <w:proofErr w:type="spellStart"/>
            <w:r w:rsidRPr="00902EE8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02EE8">
              <w:rPr>
                <w:rFonts w:ascii="Times New Roman" w:hAnsi="Times New Roman"/>
                <w:sz w:val="24"/>
                <w:szCs w:val="24"/>
              </w:rPr>
              <w:t>. 102</w:t>
            </w:r>
          </w:p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2EE8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902E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2EE8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371532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902EE8">
              <w:rPr>
                <w:rFonts w:ascii="Times New Roman" w:hAnsi="Times New Roman"/>
                <w:sz w:val="24"/>
                <w:szCs w:val="24"/>
              </w:rPr>
              <w:t xml:space="preserve">, буд. 2, </w:t>
            </w:r>
            <w:proofErr w:type="spellStart"/>
            <w:r w:rsidRPr="00902EE8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02EE8">
              <w:rPr>
                <w:rFonts w:ascii="Times New Roman" w:hAnsi="Times New Roman"/>
                <w:sz w:val="24"/>
                <w:szCs w:val="24"/>
              </w:rPr>
              <w:t>. 12</w:t>
            </w:r>
          </w:p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2EE8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902EE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2EE8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         </w:t>
            </w:r>
          </w:p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2EE8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902E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2EE8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2EE8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902E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2EE8">
              <w:rPr>
                <w:rFonts w:ascii="Times New Roman" w:hAnsi="Times New Roman"/>
                <w:sz w:val="24"/>
                <w:szCs w:val="24"/>
              </w:rPr>
              <w:t xml:space="preserve">вул. Володимира Великого, буд. 32, </w:t>
            </w:r>
            <w:proofErr w:type="spellStart"/>
            <w:r w:rsidRPr="00902EE8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02EE8">
              <w:rPr>
                <w:rFonts w:ascii="Times New Roman" w:hAnsi="Times New Roman"/>
                <w:sz w:val="24"/>
                <w:szCs w:val="24"/>
              </w:rPr>
              <w:t>. 122</w:t>
            </w:r>
          </w:p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EE8">
              <w:rPr>
                <w:rFonts w:ascii="Times New Roman" w:hAnsi="Times New Roman"/>
                <w:b/>
                <w:sz w:val="24"/>
                <w:szCs w:val="24"/>
              </w:rPr>
              <w:t>Тернівський</w:t>
            </w:r>
            <w:proofErr w:type="spellEnd"/>
            <w:r w:rsidRPr="00902EE8">
              <w:rPr>
                <w:rFonts w:ascii="Times New Roman" w:hAnsi="Times New Roman"/>
                <w:b/>
                <w:sz w:val="24"/>
                <w:szCs w:val="24"/>
              </w:rPr>
              <w:t xml:space="preserve"> район</w:t>
            </w:r>
            <w:r w:rsidRPr="00902E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03F21" w:rsidRPr="00902EE8" w:rsidRDefault="00603F2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2EE8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371532">
              <w:rPr>
                <w:rFonts w:ascii="Times New Roman" w:hAnsi="Times New Roman"/>
                <w:sz w:val="24"/>
                <w:szCs w:val="24"/>
              </w:rPr>
              <w:t xml:space="preserve">Антона </w:t>
            </w:r>
            <w:proofErr w:type="spellStart"/>
            <w:r w:rsidR="00371532"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 w:rsidRPr="00902EE8">
              <w:rPr>
                <w:rFonts w:ascii="Times New Roman" w:hAnsi="Times New Roman"/>
                <w:sz w:val="24"/>
                <w:szCs w:val="24"/>
              </w:rPr>
              <w:t xml:space="preserve">, буд. 1А, </w:t>
            </w:r>
            <w:proofErr w:type="spellStart"/>
            <w:r w:rsidRPr="00902EE8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02EE8">
              <w:rPr>
                <w:rFonts w:ascii="Times New Roman" w:hAnsi="Times New Roman"/>
                <w:sz w:val="24"/>
                <w:szCs w:val="24"/>
              </w:rPr>
              <w:t>. 12</w:t>
            </w:r>
            <w:r w:rsidR="00B1376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03F21" w:rsidRPr="00902EE8" w:rsidRDefault="00603F21" w:rsidP="000D111C">
            <w:pPr>
              <w:jc w:val="left"/>
              <w:rPr>
                <w:sz w:val="24"/>
                <w:szCs w:val="24"/>
              </w:rPr>
            </w:pPr>
            <w:r w:rsidRPr="00902EE8">
              <w:rPr>
                <w:b/>
                <w:sz w:val="24"/>
                <w:szCs w:val="24"/>
              </w:rPr>
              <w:t>Центрально-Міський район</w:t>
            </w:r>
            <w:r w:rsidRPr="00902EE8">
              <w:rPr>
                <w:sz w:val="24"/>
                <w:szCs w:val="24"/>
              </w:rPr>
              <w:t>:</w:t>
            </w:r>
          </w:p>
          <w:p w:rsidR="00603F21" w:rsidRPr="00902EE8" w:rsidRDefault="00603F21" w:rsidP="000D111C">
            <w:pPr>
              <w:jc w:val="left"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 xml:space="preserve">вул. </w:t>
            </w:r>
            <w:proofErr w:type="spellStart"/>
            <w:r w:rsidRPr="00902EE8">
              <w:rPr>
                <w:sz w:val="24"/>
                <w:szCs w:val="24"/>
              </w:rPr>
              <w:t>Староярмаркова</w:t>
            </w:r>
            <w:proofErr w:type="spellEnd"/>
            <w:r w:rsidRPr="00902EE8">
              <w:rPr>
                <w:sz w:val="24"/>
                <w:szCs w:val="24"/>
              </w:rPr>
              <w:t>, буд. 44</w:t>
            </w:r>
          </w:p>
          <w:p w:rsidR="00603F21" w:rsidRPr="00902EE8" w:rsidRDefault="00603F21" w:rsidP="000D111C">
            <w:pPr>
              <w:jc w:val="left"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603F21" w:rsidRPr="00902EE8" w:rsidRDefault="00603F21" w:rsidP="000D111C">
            <w:pPr>
              <w:jc w:val="left"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кейси-адміністратори (за окремим графіком)</w:t>
            </w:r>
          </w:p>
          <w:p w:rsidR="00603F21" w:rsidRPr="00902EE8" w:rsidRDefault="00603F21" w:rsidP="000D111C">
            <w:pPr>
              <w:jc w:val="left"/>
              <w:rPr>
                <w:sz w:val="24"/>
                <w:szCs w:val="24"/>
              </w:rPr>
            </w:pPr>
          </w:p>
        </w:tc>
      </w:tr>
      <w:tr w:rsidR="00603F21" w:rsidRPr="00902EE8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902EE8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5B32" w:rsidRPr="00902EE8" w:rsidRDefault="008C5B32" w:rsidP="008C5B32">
            <w:pPr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1. Центр працює</w:t>
            </w:r>
            <w:r w:rsidR="00371532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902EE8">
              <w:rPr>
                <w:sz w:val="24"/>
                <w:szCs w:val="24"/>
                <w:lang w:eastAsia="uk-UA"/>
              </w:rPr>
              <w:t>:</w:t>
            </w:r>
          </w:p>
          <w:p w:rsidR="008C5B32" w:rsidRPr="00902EE8" w:rsidRDefault="008C5B32" w:rsidP="008C5B32">
            <w:pPr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  <w:lang w:eastAsia="uk-UA"/>
              </w:rPr>
              <w:t>- головний офіс - у п</w:t>
            </w:r>
            <w:r w:rsidRPr="00902EE8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8C5B32" w:rsidRPr="00902EE8" w:rsidRDefault="008C5B32" w:rsidP="008C5B32">
            <w:pPr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8C5B32" w:rsidRPr="00902EE8" w:rsidRDefault="008C5B32" w:rsidP="008C5B32">
            <w:pPr>
              <w:rPr>
                <w:sz w:val="16"/>
                <w:szCs w:val="16"/>
              </w:rPr>
            </w:pPr>
          </w:p>
          <w:p w:rsidR="008C5B32" w:rsidRPr="00902EE8" w:rsidRDefault="008C5B32" w:rsidP="008C5B32">
            <w:pPr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8C5B32" w:rsidRPr="00902EE8" w:rsidRDefault="008C5B32" w:rsidP="008C5B32">
            <w:pPr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603F21" w:rsidRDefault="008C5B32" w:rsidP="008C5B32">
            <w:pPr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1946F8" w:rsidRPr="00902EE8" w:rsidRDefault="001946F8" w:rsidP="008C5B32">
            <w:pPr>
              <w:rPr>
                <w:sz w:val="24"/>
                <w:szCs w:val="24"/>
              </w:rPr>
            </w:pPr>
            <w:r w:rsidRPr="001946F8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603F21" w:rsidRPr="00902EE8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902EE8">
              <w:rPr>
                <w:sz w:val="24"/>
                <w:szCs w:val="24"/>
                <w:lang w:eastAsia="uk-UA"/>
              </w:rPr>
              <w:t>вебсайт</w:t>
            </w:r>
            <w:proofErr w:type="spellEnd"/>
            <w:r w:rsidRPr="00902EE8">
              <w:rPr>
                <w:sz w:val="24"/>
                <w:szCs w:val="24"/>
                <w:lang w:eastAsia="uk-UA"/>
              </w:rPr>
              <w:t xml:space="preserve">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EE8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902EE8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:rsidR="00603F21" w:rsidRPr="00902EE8" w:rsidRDefault="001D5094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603F21" w:rsidRPr="00902EE8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603F21" w:rsidRPr="00902EE8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03F21" w:rsidRPr="00902EE8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603F21" w:rsidRPr="00902EE8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02EE8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603F21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902EE8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902EE8">
              <w:rPr>
                <w:color w:val="000000"/>
                <w:sz w:val="24"/>
                <w:szCs w:val="24"/>
                <w:lang w:eastAsia="ru-RU"/>
              </w:rPr>
              <w:t>Житловий кодекс У</w:t>
            </w:r>
            <w:r w:rsidR="0008467F" w:rsidRPr="00902EE8">
              <w:rPr>
                <w:color w:val="000000"/>
                <w:sz w:val="24"/>
                <w:szCs w:val="24"/>
                <w:lang w:eastAsia="ru-RU"/>
              </w:rPr>
              <w:t>країни</w:t>
            </w:r>
            <w:r w:rsidRPr="00902EE8">
              <w:rPr>
                <w:color w:val="000000"/>
                <w:sz w:val="24"/>
                <w:szCs w:val="24"/>
                <w:lang w:eastAsia="ru-RU"/>
              </w:rPr>
              <w:t>, Закони України «Про місцеве самоврядування в Україні», «Про захист персональних даних»</w:t>
            </w:r>
            <w:r w:rsidR="008426C0" w:rsidRPr="00902EE8">
              <w:rPr>
                <w:color w:val="000000"/>
                <w:sz w:val="24"/>
                <w:szCs w:val="24"/>
                <w:lang w:eastAsia="ru-RU"/>
              </w:rPr>
              <w:t>, «Про адміністративну процедуру»</w:t>
            </w:r>
          </w:p>
        </w:tc>
      </w:tr>
      <w:tr w:rsidR="00603F21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902EE8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contextualSpacing/>
              <w:rPr>
                <w:sz w:val="24"/>
                <w:szCs w:val="24"/>
                <w:lang w:eastAsia="ru-RU"/>
              </w:rPr>
            </w:pPr>
            <w:r w:rsidRPr="00902EE8">
              <w:rPr>
                <w:color w:val="000000"/>
                <w:sz w:val="24"/>
                <w:szCs w:val="24"/>
                <w:lang w:eastAsia="ru-RU"/>
              </w:rPr>
              <w:t>Постанова Ради Міністрів Української РСР і Української республіканської ради професійних спілок від 11 грудня 1984 року № 470 «Про затвердження Правил обліку громадян, які потребують поліпшення житлових умов, і надання їм жилих приміщень в Українській РСР»</w:t>
            </w:r>
          </w:p>
        </w:tc>
      </w:tr>
      <w:tr w:rsidR="00603F21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902EE8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02EE8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603F21" w:rsidRPr="00902EE8" w:rsidTr="000D111C">
        <w:trPr>
          <w:trHeight w:val="1077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902EE8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contextualSpacing/>
              <w:rPr>
                <w:sz w:val="24"/>
                <w:szCs w:val="24"/>
                <w:lang w:eastAsia="ru-RU"/>
              </w:rPr>
            </w:pPr>
            <w:r w:rsidRPr="00902EE8">
              <w:rPr>
                <w:color w:val="000000"/>
                <w:sz w:val="24"/>
                <w:szCs w:val="24"/>
                <w:lang w:eastAsia="ru-RU"/>
              </w:rPr>
              <w:t>Рішення Криворізької міської ради від 31 березня 2016 року № 381 «Про обсяг і межі повноважень районних у місті рад та їх виконавчих органів», зі змінами</w:t>
            </w:r>
          </w:p>
        </w:tc>
      </w:tr>
      <w:tr w:rsidR="00603F21" w:rsidRPr="00902EE8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02EE8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603F21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603F21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CB6758">
            <w:pPr>
              <w:numPr>
                <w:ilvl w:val="0"/>
                <w:numId w:val="2"/>
              </w:numPr>
              <w:tabs>
                <w:tab w:val="clear" w:pos="720"/>
                <w:tab w:val="num" w:pos="253"/>
              </w:tabs>
              <w:ind w:left="253" w:hanging="180"/>
              <w:contextualSpacing/>
              <w:rPr>
                <w:sz w:val="24"/>
                <w:szCs w:val="24"/>
                <w:lang w:eastAsia="ru-RU"/>
              </w:rPr>
            </w:pPr>
            <w:r w:rsidRPr="00902EE8">
              <w:rPr>
                <w:sz w:val="24"/>
                <w:szCs w:val="24"/>
                <w:lang w:eastAsia="ru-RU"/>
              </w:rPr>
              <w:t>заява встановленого зразка;</w:t>
            </w:r>
          </w:p>
          <w:p w:rsidR="00603F21" w:rsidRPr="00902EE8" w:rsidRDefault="00603F21" w:rsidP="00CB6758">
            <w:pPr>
              <w:numPr>
                <w:ilvl w:val="0"/>
                <w:numId w:val="2"/>
              </w:numPr>
              <w:tabs>
                <w:tab w:val="clear" w:pos="720"/>
                <w:tab w:val="num" w:pos="253"/>
              </w:tabs>
              <w:ind w:left="253" w:right="72" w:hanging="180"/>
              <w:contextualSpacing/>
              <w:textAlignment w:val="baseline"/>
              <w:rPr>
                <w:sz w:val="24"/>
                <w:szCs w:val="24"/>
                <w:lang w:eastAsia="ru-RU"/>
              </w:rPr>
            </w:pPr>
            <w:r w:rsidRPr="00902EE8">
              <w:rPr>
                <w:sz w:val="24"/>
                <w:szCs w:val="24"/>
                <w:lang w:eastAsia="ru-RU"/>
              </w:rPr>
              <w:t xml:space="preserve">копія документу, що посвідчує особу всіх членів сім'ї </w:t>
            </w:r>
            <w:r w:rsidRPr="00902EE8">
              <w:rPr>
                <w:i/>
                <w:iCs/>
                <w:sz w:val="24"/>
                <w:szCs w:val="24"/>
                <w:lang w:eastAsia="ru-RU"/>
              </w:rPr>
              <w:t>(паспорт, свідоцтво про народження дитини);</w:t>
            </w:r>
          </w:p>
          <w:p w:rsidR="00603F21" w:rsidRPr="00902EE8" w:rsidRDefault="00333D20" w:rsidP="00CB6758">
            <w:pPr>
              <w:numPr>
                <w:ilvl w:val="0"/>
                <w:numId w:val="2"/>
              </w:numPr>
              <w:tabs>
                <w:tab w:val="clear" w:pos="720"/>
                <w:tab w:val="num" w:pos="253"/>
              </w:tabs>
              <w:ind w:left="253" w:right="72" w:hanging="180"/>
              <w:contextualSpacing/>
              <w:textAlignment w:val="baseline"/>
              <w:rPr>
                <w:sz w:val="24"/>
                <w:szCs w:val="24"/>
                <w:lang w:eastAsia="ru-RU"/>
              </w:rPr>
            </w:pPr>
            <w:r w:rsidRPr="00902EE8">
              <w:rPr>
                <w:sz w:val="24"/>
                <w:szCs w:val="24"/>
                <w:lang w:eastAsia="ru-RU"/>
              </w:rPr>
              <w:t>оригінал ордера</w:t>
            </w:r>
            <w:r w:rsidR="00603F21" w:rsidRPr="00902EE8">
              <w:rPr>
                <w:sz w:val="24"/>
                <w:szCs w:val="24"/>
                <w:lang w:eastAsia="ru-RU"/>
              </w:rPr>
              <w:t xml:space="preserve"> на житлове приміщення (у разі подовження терміну дії ордера);</w:t>
            </w:r>
          </w:p>
          <w:p w:rsidR="00603F21" w:rsidRPr="00902EE8" w:rsidRDefault="00603F21" w:rsidP="00CB6758">
            <w:pPr>
              <w:numPr>
                <w:ilvl w:val="0"/>
                <w:numId w:val="2"/>
              </w:numPr>
              <w:tabs>
                <w:tab w:val="clear" w:pos="720"/>
                <w:tab w:val="num" w:pos="253"/>
              </w:tabs>
              <w:ind w:left="253" w:right="72" w:hanging="180"/>
              <w:contextualSpacing/>
              <w:textAlignment w:val="baseline"/>
              <w:rPr>
                <w:sz w:val="24"/>
                <w:szCs w:val="24"/>
                <w:lang w:eastAsia="ru-RU"/>
              </w:rPr>
            </w:pPr>
            <w:r w:rsidRPr="00902EE8">
              <w:rPr>
                <w:sz w:val="24"/>
                <w:szCs w:val="24"/>
                <w:lang w:eastAsia="ru-RU"/>
              </w:rPr>
              <w:t>документ, що підтверджує поважність причин недотримання терміну дії ордеру для реєстрації за місцем нового проживання (у разі подовження терміну дії ордера).</w:t>
            </w:r>
          </w:p>
          <w:p w:rsidR="00F4179F" w:rsidRPr="00902EE8" w:rsidRDefault="00F4179F" w:rsidP="00F4179F">
            <w:pPr>
              <w:ind w:left="253" w:right="72"/>
              <w:contextualSpacing/>
              <w:textAlignment w:val="baseline"/>
              <w:rPr>
                <w:sz w:val="24"/>
                <w:szCs w:val="24"/>
                <w:lang w:eastAsia="ru-RU"/>
              </w:rPr>
            </w:pPr>
          </w:p>
        </w:tc>
      </w:tr>
      <w:tr w:rsidR="00603F21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 передбачених законом, за допомогою засобів телекомунікаційного зв’язку.</w:t>
            </w:r>
          </w:p>
          <w:p w:rsidR="00603F21" w:rsidRPr="00902EE8" w:rsidRDefault="00603F21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603F21" w:rsidRPr="00902EE8" w:rsidRDefault="00603F21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lastRenderedPageBreak/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603F21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</w:rPr>
              <w:t>Безоплатно</w:t>
            </w:r>
          </w:p>
        </w:tc>
      </w:tr>
      <w:tr w:rsidR="00603F21" w:rsidRPr="00902EE8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ind w:firstLine="217"/>
              <w:jc w:val="center"/>
              <w:rPr>
                <w:sz w:val="24"/>
                <w:szCs w:val="24"/>
              </w:rPr>
            </w:pPr>
            <w:r w:rsidRPr="00902EE8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603F21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902EE8">
              <w:rPr>
                <w:sz w:val="24"/>
                <w:szCs w:val="24"/>
                <w:lang w:eastAsia="ar-SA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902EE8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03F21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902EE8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902EE8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03F21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Default="00603F21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902EE8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  <w:p w:rsidR="001946F8" w:rsidRPr="00902EE8" w:rsidRDefault="001946F8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ar-SA"/>
              </w:rPr>
            </w:pPr>
            <w:r w:rsidRPr="00902EE8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03F21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tabs>
                <w:tab w:val="center" w:pos="2629"/>
              </w:tabs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ru-RU"/>
              </w:rPr>
              <w:t xml:space="preserve">До 30 календарних днів </w:t>
            </w:r>
          </w:p>
          <w:p w:rsidR="008426C0" w:rsidRPr="00902EE8" w:rsidRDefault="008426C0" w:rsidP="008426C0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F4179F" w:rsidRDefault="008426C0" w:rsidP="001946F8">
            <w:pPr>
              <w:ind w:firstLine="217"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  <w:r w:rsidR="00F4179F" w:rsidRPr="00902EE8">
              <w:rPr>
                <w:sz w:val="24"/>
                <w:szCs w:val="24"/>
              </w:rPr>
              <w:t>.</w:t>
            </w:r>
          </w:p>
          <w:p w:rsidR="001946F8" w:rsidRPr="00902EE8" w:rsidRDefault="001946F8" w:rsidP="001946F8">
            <w:pPr>
              <w:ind w:firstLine="217"/>
              <w:rPr>
                <w:sz w:val="24"/>
                <w:szCs w:val="24"/>
              </w:rPr>
            </w:pPr>
          </w:p>
        </w:tc>
      </w:tr>
      <w:tr w:rsidR="00603F21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3F21" w:rsidRPr="00902EE8" w:rsidRDefault="00603F21" w:rsidP="00CB6758">
            <w:pPr>
              <w:pStyle w:val="a5"/>
              <w:numPr>
                <w:ilvl w:val="0"/>
                <w:numId w:val="1"/>
              </w:numPr>
              <w:suppressAutoHyphens/>
              <w:ind w:left="253" w:hanging="180"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603F21" w:rsidRPr="00902EE8" w:rsidRDefault="00603F21" w:rsidP="00CB6758">
            <w:pPr>
              <w:pStyle w:val="a5"/>
              <w:numPr>
                <w:ilvl w:val="0"/>
                <w:numId w:val="1"/>
              </w:numPr>
              <w:suppressAutoHyphens/>
              <w:ind w:left="253" w:hanging="180"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603F21" w:rsidRDefault="00603F21" w:rsidP="00CB6758">
            <w:pPr>
              <w:pStyle w:val="a5"/>
              <w:numPr>
                <w:ilvl w:val="0"/>
                <w:numId w:val="1"/>
              </w:numPr>
              <w:suppressAutoHyphens/>
              <w:ind w:left="253" w:hanging="180"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 xml:space="preserve">невідповідність наданого пакету документів вимогам чинного законодавства </w:t>
            </w:r>
          </w:p>
          <w:p w:rsidR="001946F8" w:rsidRPr="00902EE8" w:rsidRDefault="001946F8" w:rsidP="001946F8">
            <w:pPr>
              <w:pStyle w:val="a5"/>
              <w:suppressAutoHyphens/>
              <w:ind w:left="253"/>
              <w:rPr>
                <w:sz w:val="24"/>
                <w:szCs w:val="24"/>
              </w:rPr>
            </w:pPr>
          </w:p>
        </w:tc>
      </w:tr>
      <w:tr w:rsidR="008426C0" w:rsidRPr="00902EE8" w:rsidTr="00F4179F">
        <w:trPr>
          <w:trHeight w:val="1223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8426C0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8426C0">
            <w:pPr>
              <w:jc w:val="left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CB6758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правонаступництво,-до встановлення правонаступника);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За заявою особи, у разі: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lastRenderedPageBreak/>
              <w:t>перебування учасника адміністративного провадження у довгостроковому відрядженні, якщо його особиста участь бу де визнана обов’язковою (до повернення особи з відрядження);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призначення адміністративним органом експертизи-до одержання її результатів;</w:t>
            </w:r>
          </w:p>
          <w:p w:rsidR="008426C0" w:rsidRPr="00902EE8" w:rsidRDefault="008426C0" w:rsidP="008426C0">
            <w:p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 xml:space="preserve">  5) виникнення інших обставин, що перешкоджають вирішенню справи</w:t>
            </w:r>
          </w:p>
        </w:tc>
      </w:tr>
      <w:tr w:rsidR="008426C0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8426C0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8426C0">
            <w:pPr>
              <w:jc w:val="left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CB6758">
            <w:pPr>
              <w:pStyle w:val="a5"/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 xml:space="preserve">Наявності адміністративного </w:t>
            </w:r>
            <w:proofErr w:type="spellStart"/>
            <w:r w:rsidRPr="00902EE8">
              <w:rPr>
                <w:sz w:val="24"/>
                <w:szCs w:val="24"/>
              </w:rPr>
              <w:t>акта</w:t>
            </w:r>
            <w:proofErr w:type="spellEnd"/>
            <w:r w:rsidRPr="00902EE8">
              <w:rPr>
                <w:sz w:val="24"/>
                <w:szCs w:val="24"/>
              </w:rPr>
              <w:t xml:space="preserve">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Смерті фізичної особи або оголошення фізичної особи</w:t>
            </w:r>
            <w:r w:rsidR="00F4179F" w:rsidRPr="00902EE8">
              <w:rPr>
                <w:sz w:val="24"/>
                <w:szCs w:val="24"/>
              </w:rPr>
              <w:t xml:space="preserve"> померлою</w:t>
            </w:r>
            <w:r w:rsidRPr="00902EE8">
              <w:rPr>
                <w:sz w:val="24"/>
                <w:szCs w:val="24"/>
              </w:rPr>
              <w:t xml:space="preserve"> (за умови відсутності правонаступництва);</w:t>
            </w:r>
          </w:p>
          <w:p w:rsidR="008426C0" w:rsidRPr="00902EE8" w:rsidRDefault="008426C0" w:rsidP="00CB675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F4179F" w:rsidRPr="001946F8" w:rsidRDefault="008426C0" w:rsidP="001946F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В інших випадках, передбачених законом</w:t>
            </w:r>
          </w:p>
        </w:tc>
      </w:tr>
      <w:tr w:rsidR="008426C0" w:rsidRPr="00902EE8" w:rsidTr="00F4179F">
        <w:trPr>
          <w:trHeight w:val="767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8426C0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8426C0">
            <w:pPr>
              <w:jc w:val="left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6C10DE">
            <w:pPr>
              <w:suppressAutoHyphens/>
              <w:rPr>
                <w:sz w:val="24"/>
                <w:szCs w:val="24"/>
                <w:lang w:eastAsia="ar-SA"/>
              </w:rPr>
            </w:pPr>
            <w:r w:rsidRPr="00902EE8">
              <w:rPr>
                <w:sz w:val="24"/>
                <w:szCs w:val="24"/>
                <w:highlight w:val="white"/>
              </w:rPr>
              <w:t xml:space="preserve">Ордер на квартиру </w:t>
            </w:r>
            <w:r w:rsidR="006C10DE" w:rsidRPr="00902EE8">
              <w:rPr>
                <w:sz w:val="24"/>
                <w:szCs w:val="24"/>
              </w:rPr>
              <w:t>комунальної власності</w:t>
            </w:r>
            <w:r w:rsidRPr="00902EE8">
              <w:rPr>
                <w:sz w:val="24"/>
                <w:szCs w:val="24"/>
              </w:rPr>
              <w:t xml:space="preserve"> </w:t>
            </w:r>
            <w:r w:rsidR="00AC7814" w:rsidRPr="00902EE8">
              <w:rPr>
                <w:sz w:val="24"/>
                <w:szCs w:val="24"/>
              </w:rPr>
              <w:t xml:space="preserve">міста </w:t>
            </w:r>
            <w:r w:rsidRPr="00902EE8">
              <w:rPr>
                <w:sz w:val="24"/>
                <w:szCs w:val="24"/>
                <w:highlight w:val="white"/>
              </w:rPr>
              <w:t>або лист-відмова</w:t>
            </w:r>
            <w:r w:rsidRPr="00902EE8">
              <w:rPr>
                <w:sz w:val="24"/>
                <w:szCs w:val="24"/>
              </w:rPr>
              <w:t xml:space="preserve"> з обґрунтуванням підстав</w:t>
            </w:r>
          </w:p>
        </w:tc>
      </w:tr>
      <w:tr w:rsidR="008426C0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8426C0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8426C0">
            <w:pPr>
              <w:jc w:val="left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8426C0">
            <w:pPr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8C5B32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5B32" w:rsidRPr="00902EE8" w:rsidRDefault="008C5B32" w:rsidP="008C5B32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5B32" w:rsidRPr="00902EE8" w:rsidRDefault="008C5B32" w:rsidP="008C5B32">
            <w:pPr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5B32" w:rsidRPr="00902EE8" w:rsidRDefault="008C5B32" w:rsidP="008C5B32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902EE8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8C5B32" w:rsidRPr="00902EE8" w:rsidRDefault="008C5B32" w:rsidP="008C5B32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902EE8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8C5B32" w:rsidRPr="00902EE8" w:rsidRDefault="008C5B32" w:rsidP="008C5B32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902EE8">
              <w:rPr>
                <w:sz w:val="24"/>
                <w:szCs w:val="24"/>
                <w:shd w:val="clear" w:color="auto" w:fill="FFFFFF"/>
              </w:rPr>
              <w:lastRenderedPageBreak/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C5B32" w:rsidRPr="00902EE8" w:rsidRDefault="008C5B32" w:rsidP="008C5B32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902EE8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8C5B32" w:rsidRPr="00902EE8" w:rsidRDefault="008C5B32" w:rsidP="008C5B32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902EE8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8C5B32" w:rsidRPr="00902EE8" w:rsidRDefault="008C5B32" w:rsidP="008C5B32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902EE8">
              <w:rPr>
                <w:shd w:val="clear" w:color="auto" w:fill="FFFFFF"/>
                <w:lang w:val="uk-UA"/>
              </w:rPr>
              <w:t>- </w:t>
            </w:r>
            <w:r w:rsidRPr="00902EE8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8C5B32" w:rsidRPr="00902EE8" w:rsidRDefault="008C5B32" w:rsidP="008C5B32">
            <w:pPr>
              <w:ind w:firstLine="284"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8426C0" w:rsidRPr="00902EE8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8426C0">
            <w:pPr>
              <w:jc w:val="center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8C5B32" w:rsidRPr="00902EE8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8426C0">
            <w:pPr>
              <w:jc w:val="left"/>
              <w:rPr>
                <w:sz w:val="24"/>
                <w:szCs w:val="24"/>
                <w:lang w:eastAsia="uk-UA"/>
              </w:rPr>
            </w:pPr>
            <w:r w:rsidRPr="00902EE8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26C0" w:rsidRPr="00902EE8" w:rsidRDefault="008426C0" w:rsidP="008426C0">
            <w:pPr>
              <w:ind w:firstLine="217"/>
              <w:rPr>
                <w:sz w:val="24"/>
                <w:szCs w:val="24"/>
              </w:rPr>
            </w:pPr>
            <w:r w:rsidRPr="00902EE8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</w:t>
            </w:r>
          </w:p>
        </w:tc>
      </w:tr>
    </w:tbl>
    <w:p w:rsidR="00855576" w:rsidRPr="00902EE8" w:rsidRDefault="00855576" w:rsidP="00603F2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F4179F" w:rsidRPr="00902EE8" w:rsidRDefault="00F4179F" w:rsidP="00603F2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F4179F" w:rsidRPr="00902EE8" w:rsidRDefault="00F4179F" w:rsidP="00F4179F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902EE8">
        <w:rPr>
          <w:b/>
          <w:bCs/>
          <w:i/>
          <w:color w:val="000000"/>
          <w:sz w:val="24"/>
          <w:szCs w:val="24"/>
          <w:lang w:eastAsia="uk-UA"/>
        </w:rPr>
        <w:t xml:space="preserve">Керуюча справами виконкому </w:t>
      </w:r>
    </w:p>
    <w:p w:rsidR="00F4179F" w:rsidRPr="00902EE8" w:rsidRDefault="00F4179F" w:rsidP="00F4179F">
      <w:pPr>
        <w:jc w:val="left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902EE8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902EE8">
        <w:rPr>
          <w:b/>
          <w:bCs/>
          <w:i/>
          <w:color w:val="000000"/>
          <w:sz w:val="24"/>
          <w:szCs w:val="24"/>
          <w:lang w:eastAsia="uk-UA"/>
        </w:rPr>
        <w:tab/>
      </w:r>
      <w:r w:rsidRPr="00902EE8">
        <w:rPr>
          <w:b/>
          <w:bCs/>
          <w:i/>
          <w:color w:val="000000"/>
          <w:sz w:val="24"/>
          <w:szCs w:val="24"/>
          <w:lang w:eastAsia="uk-UA"/>
        </w:rPr>
        <w:tab/>
      </w:r>
      <w:r w:rsidRPr="00902EE8">
        <w:rPr>
          <w:b/>
          <w:bCs/>
          <w:i/>
          <w:color w:val="000000"/>
          <w:sz w:val="24"/>
          <w:szCs w:val="24"/>
          <w:lang w:eastAsia="uk-UA"/>
        </w:rPr>
        <w:tab/>
      </w:r>
      <w:r w:rsidRPr="00902EE8">
        <w:rPr>
          <w:b/>
          <w:bCs/>
          <w:i/>
          <w:color w:val="000000"/>
          <w:sz w:val="24"/>
          <w:szCs w:val="24"/>
          <w:lang w:eastAsia="uk-UA"/>
        </w:rPr>
        <w:tab/>
      </w:r>
      <w:r w:rsidRPr="00902EE8">
        <w:rPr>
          <w:b/>
          <w:bCs/>
          <w:i/>
          <w:color w:val="000000"/>
          <w:sz w:val="24"/>
          <w:szCs w:val="24"/>
          <w:lang w:eastAsia="uk-UA"/>
        </w:rPr>
        <w:tab/>
      </w:r>
      <w:r w:rsidRPr="00902EE8">
        <w:rPr>
          <w:b/>
          <w:bCs/>
          <w:i/>
          <w:color w:val="000000"/>
          <w:sz w:val="24"/>
          <w:szCs w:val="24"/>
          <w:lang w:eastAsia="uk-UA"/>
        </w:rPr>
        <w:tab/>
      </w:r>
      <w:r w:rsidRPr="00902EE8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p w:rsidR="00F4179F" w:rsidRPr="00902EE8" w:rsidRDefault="00F4179F" w:rsidP="00603F2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sectPr w:rsidR="00F4179F" w:rsidRPr="00902EE8" w:rsidSect="005731C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DE7" w:rsidRDefault="00DB2DE7">
      <w:r>
        <w:separator/>
      </w:r>
    </w:p>
  </w:endnote>
  <w:endnote w:type="continuationSeparator" w:id="0">
    <w:p w:rsidR="00DB2DE7" w:rsidRDefault="00DB2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DE7" w:rsidRDefault="00DB2DE7">
      <w:r>
        <w:separator/>
      </w:r>
    </w:p>
  </w:footnote>
  <w:footnote w:type="continuationSeparator" w:id="0">
    <w:p w:rsidR="00DB2DE7" w:rsidRDefault="00DB2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1C5" w:rsidRPr="005731C5" w:rsidRDefault="005731C5" w:rsidP="005731C5">
    <w:pPr>
      <w:pStyle w:val="a3"/>
      <w:tabs>
        <w:tab w:val="left" w:pos="6570"/>
      </w:tabs>
      <w:jc w:val="left"/>
      <w:rPr>
        <w:sz w:val="24"/>
      </w:rPr>
    </w:pPr>
    <w:r>
      <w:tab/>
    </w:r>
    <w:sdt>
      <w:sdtPr>
        <w:id w:val="-1233301869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5731C5">
          <w:rPr>
            <w:sz w:val="24"/>
          </w:rPr>
          <w:fldChar w:fldCharType="begin"/>
        </w:r>
        <w:r w:rsidRPr="005731C5">
          <w:rPr>
            <w:sz w:val="24"/>
          </w:rPr>
          <w:instrText>PAGE   \* MERGEFORMAT</w:instrText>
        </w:r>
        <w:r w:rsidRPr="005731C5">
          <w:rPr>
            <w:sz w:val="24"/>
          </w:rPr>
          <w:fldChar w:fldCharType="separate"/>
        </w:r>
        <w:r w:rsidR="001D5094">
          <w:rPr>
            <w:noProof/>
            <w:sz w:val="24"/>
          </w:rPr>
          <w:t>3</w:t>
        </w:r>
        <w:r w:rsidRPr="005731C5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A84149">
      <w:rPr>
        <w:b/>
        <w:i/>
        <w:sz w:val="24"/>
      </w:rPr>
      <w:t>39</w:t>
    </w:r>
  </w:p>
  <w:p w:rsidR="00E92B92" w:rsidRPr="00A73D21" w:rsidRDefault="00E92B92" w:rsidP="008B217E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92" w:rsidRPr="00644095" w:rsidRDefault="0059727E" w:rsidP="00644095">
    <w:pPr>
      <w:ind w:left="6372"/>
      <w:rPr>
        <w:i/>
        <w:sz w:val="24"/>
        <w:szCs w:val="24"/>
      </w:rPr>
    </w:pPr>
    <w:r>
      <w:rPr>
        <w:i/>
        <w:sz w:val="24"/>
        <w:szCs w:val="24"/>
      </w:rPr>
      <w:t xml:space="preserve">    </w:t>
    </w:r>
  </w:p>
  <w:p w:rsidR="00E92B92" w:rsidRPr="008B217E" w:rsidRDefault="00E92B92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6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7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9" w15:restartNumberingAfterBreak="0">
    <w:nsid w:val="599C7058"/>
    <w:multiLevelType w:val="hybridMultilevel"/>
    <w:tmpl w:val="81AAE636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1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4"/>
  </w:num>
  <w:num w:numId="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3082"/>
    <w:rsid w:val="00010683"/>
    <w:rsid w:val="00011FE9"/>
    <w:rsid w:val="000146CE"/>
    <w:rsid w:val="000152C6"/>
    <w:rsid w:val="00016805"/>
    <w:rsid w:val="000208A2"/>
    <w:rsid w:val="00020935"/>
    <w:rsid w:val="00021C77"/>
    <w:rsid w:val="000236C6"/>
    <w:rsid w:val="00026160"/>
    <w:rsid w:val="00026A6A"/>
    <w:rsid w:val="000331D0"/>
    <w:rsid w:val="00037FA8"/>
    <w:rsid w:val="00040144"/>
    <w:rsid w:val="00041C65"/>
    <w:rsid w:val="00046731"/>
    <w:rsid w:val="00052AC0"/>
    <w:rsid w:val="00053448"/>
    <w:rsid w:val="00054D72"/>
    <w:rsid w:val="0005628D"/>
    <w:rsid w:val="00066A34"/>
    <w:rsid w:val="000730A2"/>
    <w:rsid w:val="000740C5"/>
    <w:rsid w:val="00074A5A"/>
    <w:rsid w:val="000803CC"/>
    <w:rsid w:val="0008087D"/>
    <w:rsid w:val="00081529"/>
    <w:rsid w:val="000817CD"/>
    <w:rsid w:val="000837BF"/>
    <w:rsid w:val="0008467F"/>
    <w:rsid w:val="00084A96"/>
    <w:rsid w:val="00085F43"/>
    <w:rsid w:val="0008680F"/>
    <w:rsid w:val="00086907"/>
    <w:rsid w:val="00087C33"/>
    <w:rsid w:val="00090BC3"/>
    <w:rsid w:val="00092D7A"/>
    <w:rsid w:val="00093EAF"/>
    <w:rsid w:val="00095FB3"/>
    <w:rsid w:val="000B06CF"/>
    <w:rsid w:val="000B176E"/>
    <w:rsid w:val="000B1B2D"/>
    <w:rsid w:val="000B26EF"/>
    <w:rsid w:val="000B33B3"/>
    <w:rsid w:val="000B403B"/>
    <w:rsid w:val="000B4E74"/>
    <w:rsid w:val="000B5444"/>
    <w:rsid w:val="000C0BFD"/>
    <w:rsid w:val="000C17CC"/>
    <w:rsid w:val="000C1D88"/>
    <w:rsid w:val="000C4E3C"/>
    <w:rsid w:val="000C53F7"/>
    <w:rsid w:val="000C5C96"/>
    <w:rsid w:val="000C69E4"/>
    <w:rsid w:val="000D0F46"/>
    <w:rsid w:val="000D21C2"/>
    <w:rsid w:val="000D3D4F"/>
    <w:rsid w:val="000D48DF"/>
    <w:rsid w:val="000E2925"/>
    <w:rsid w:val="000E355C"/>
    <w:rsid w:val="000E4710"/>
    <w:rsid w:val="000E6BA0"/>
    <w:rsid w:val="000F3186"/>
    <w:rsid w:val="000F3753"/>
    <w:rsid w:val="000F3FC8"/>
    <w:rsid w:val="000F7995"/>
    <w:rsid w:val="001001A5"/>
    <w:rsid w:val="00100E9D"/>
    <w:rsid w:val="001010DB"/>
    <w:rsid w:val="0010283F"/>
    <w:rsid w:val="0010314B"/>
    <w:rsid w:val="001041C5"/>
    <w:rsid w:val="00104FE8"/>
    <w:rsid w:val="00105A7F"/>
    <w:rsid w:val="00105D36"/>
    <w:rsid w:val="00106035"/>
    <w:rsid w:val="00112B6A"/>
    <w:rsid w:val="001146DA"/>
    <w:rsid w:val="00114930"/>
    <w:rsid w:val="0011536D"/>
    <w:rsid w:val="00117B25"/>
    <w:rsid w:val="00117CB9"/>
    <w:rsid w:val="00120043"/>
    <w:rsid w:val="00121B0C"/>
    <w:rsid w:val="00123D89"/>
    <w:rsid w:val="00124F66"/>
    <w:rsid w:val="0012549A"/>
    <w:rsid w:val="00127E95"/>
    <w:rsid w:val="00130B31"/>
    <w:rsid w:val="001338C5"/>
    <w:rsid w:val="0013461E"/>
    <w:rsid w:val="00135701"/>
    <w:rsid w:val="00136205"/>
    <w:rsid w:val="00137690"/>
    <w:rsid w:val="00141AC4"/>
    <w:rsid w:val="00143B52"/>
    <w:rsid w:val="001443BA"/>
    <w:rsid w:val="00151147"/>
    <w:rsid w:val="001516F8"/>
    <w:rsid w:val="00151E23"/>
    <w:rsid w:val="0015327E"/>
    <w:rsid w:val="00153666"/>
    <w:rsid w:val="00153DF1"/>
    <w:rsid w:val="0015493A"/>
    <w:rsid w:val="001552E8"/>
    <w:rsid w:val="00156759"/>
    <w:rsid w:val="00157974"/>
    <w:rsid w:val="001606F4"/>
    <w:rsid w:val="00161F07"/>
    <w:rsid w:val="00165CC2"/>
    <w:rsid w:val="00166275"/>
    <w:rsid w:val="00166D02"/>
    <w:rsid w:val="00167182"/>
    <w:rsid w:val="00167672"/>
    <w:rsid w:val="001716D8"/>
    <w:rsid w:val="001769F6"/>
    <w:rsid w:val="001778D3"/>
    <w:rsid w:val="00190659"/>
    <w:rsid w:val="0019290B"/>
    <w:rsid w:val="00193D3A"/>
    <w:rsid w:val="001946F8"/>
    <w:rsid w:val="00195A21"/>
    <w:rsid w:val="00196710"/>
    <w:rsid w:val="001A12D0"/>
    <w:rsid w:val="001A15C4"/>
    <w:rsid w:val="001A196D"/>
    <w:rsid w:val="001A29BF"/>
    <w:rsid w:val="001A4755"/>
    <w:rsid w:val="001A529C"/>
    <w:rsid w:val="001A70AC"/>
    <w:rsid w:val="001B1098"/>
    <w:rsid w:val="001B20DE"/>
    <w:rsid w:val="001B5028"/>
    <w:rsid w:val="001B64F5"/>
    <w:rsid w:val="001B6F50"/>
    <w:rsid w:val="001C2117"/>
    <w:rsid w:val="001C2E23"/>
    <w:rsid w:val="001C5EE2"/>
    <w:rsid w:val="001D03B9"/>
    <w:rsid w:val="001D0F5C"/>
    <w:rsid w:val="001D13EF"/>
    <w:rsid w:val="001D150C"/>
    <w:rsid w:val="001D4AEB"/>
    <w:rsid w:val="001D5094"/>
    <w:rsid w:val="001E0354"/>
    <w:rsid w:val="001E035C"/>
    <w:rsid w:val="001E32E9"/>
    <w:rsid w:val="001E539F"/>
    <w:rsid w:val="001F0CE4"/>
    <w:rsid w:val="001F1700"/>
    <w:rsid w:val="001F3070"/>
    <w:rsid w:val="001F3446"/>
    <w:rsid w:val="001F39D1"/>
    <w:rsid w:val="001F3BA0"/>
    <w:rsid w:val="001F52A3"/>
    <w:rsid w:val="001F68AE"/>
    <w:rsid w:val="002010E8"/>
    <w:rsid w:val="002017FB"/>
    <w:rsid w:val="0020305B"/>
    <w:rsid w:val="0020393D"/>
    <w:rsid w:val="0020467A"/>
    <w:rsid w:val="00205568"/>
    <w:rsid w:val="002071F1"/>
    <w:rsid w:val="0021294B"/>
    <w:rsid w:val="00213791"/>
    <w:rsid w:val="0021714D"/>
    <w:rsid w:val="00220675"/>
    <w:rsid w:val="00220BC7"/>
    <w:rsid w:val="00222275"/>
    <w:rsid w:val="002225D3"/>
    <w:rsid w:val="00223EAB"/>
    <w:rsid w:val="002252B2"/>
    <w:rsid w:val="00225D5A"/>
    <w:rsid w:val="00225DAC"/>
    <w:rsid w:val="0023397B"/>
    <w:rsid w:val="00235A49"/>
    <w:rsid w:val="002372C5"/>
    <w:rsid w:val="002412A5"/>
    <w:rsid w:val="00251835"/>
    <w:rsid w:val="002528EC"/>
    <w:rsid w:val="00253BA0"/>
    <w:rsid w:val="00254D7E"/>
    <w:rsid w:val="00257E78"/>
    <w:rsid w:val="00262A0A"/>
    <w:rsid w:val="00263761"/>
    <w:rsid w:val="002664A7"/>
    <w:rsid w:val="00266D7A"/>
    <w:rsid w:val="00270E27"/>
    <w:rsid w:val="00271DA3"/>
    <w:rsid w:val="00272AE6"/>
    <w:rsid w:val="0027396A"/>
    <w:rsid w:val="00277008"/>
    <w:rsid w:val="0028071B"/>
    <w:rsid w:val="00280DC8"/>
    <w:rsid w:val="00281D41"/>
    <w:rsid w:val="00281E2A"/>
    <w:rsid w:val="00286D89"/>
    <w:rsid w:val="00286E64"/>
    <w:rsid w:val="00293FE2"/>
    <w:rsid w:val="00296F67"/>
    <w:rsid w:val="0029760F"/>
    <w:rsid w:val="002A049A"/>
    <w:rsid w:val="002A0E06"/>
    <w:rsid w:val="002A153F"/>
    <w:rsid w:val="002A2E2F"/>
    <w:rsid w:val="002A456B"/>
    <w:rsid w:val="002A67C9"/>
    <w:rsid w:val="002A69B3"/>
    <w:rsid w:val="002A7D68"/>
    <w:rsid w:val="002C25E1"/>
    <w:rsid w:val="002C31FC"/>
    <w:rsid w:val="002C50B5"/>
    <w:rsid w:val="002C5427"/>
    <w:rsid w:val="002C5FDA"/>
    <w:rsid w:val="002D4A98"/>
    <w:rsid w:val="002D57BD"/>
    <w:rsid w:val="002D6624"/>
    <w:rsid w:val="002E0B7F"/>
    <w:rsid w:val="002E5AF0"/>
    <w:rsid w:val="002E621E"/>
    <w:rsid w:val="002F0B7E"/>
    <w:rsid w:val="002F2D4D"/>
    <w:rsid w:val="002F7E5D"/>
    <w:rsid w:val="00300245"/>
    <w:rsid w:val="00300606"/>
    <w:rsid w:val="0030078C"/>
    <w:rsid w:val="00302117"/>
    <w:rsid w:val="00302A28"/>
    <w:rsid w:val="0030581F"/>
    <w:rsid w:val="00307BEA"/>
    <w:rsid w:val="00310443"/>
    <w:rsid w:val="00313930"/>
    <w:rsid w:val="00313FF7"/>
    <w:rsid w:val="00315586"/>
    <w:rsid w:val="00320335"/>
    <w:rsid w:val="00320FF1"/>
    <w:rsid w:val="00321D0F"/>
    <w:rsid w:val="00321D27"/>
    <w:rsid w:val="003220CF"/>
    <w:rsid w:val="00326F5A"/>
    <w:rsid w:val="0033222E"/>
    <w:rsid w:val="003336F6"/>
    <w:rsid w:val="00333D20"/>
    <w:rsid w:val="00333E3D"/>
    <w:rsid w:val="00335EED"/>
    <w:rsid w:val="00341937"/>
    <w:rsid w:val="003430F3"/>
    <w:rsid w:val="003449F5"/>
    <w:rsid w:val="00353020"/>
    <w:rsid w:val="00353542"/>
    <w:rsid w:val="00354977"/>
    <w:rsid w:val="003559CF"/>
    <w:rsid w:val="00361823"/>
    <w:rsid w:val="00362B4E"/>
    <w:rsid w:val="00363419"/>
    <w:rsid w:val="003643B2"/>
    <w:rsid w:val="00366FA7"/>
    <w:rsid w:val="00370EF1"/>
    <w:rsid w:val="00371532"/>
    <w:rsid w:val="00371661"/>
    <w:rsid w:val="00372D3D"/>
    <w:rsid w:val="00374603"/>
    <w:rsid w:val="003831E9"/>
    <w:rsid w:val="00384736"/>
    <w:rsid w:val="003853FE"/>
    <w:rsid w:val="003857B9"/>
    <w:rsid w:val="00385D42"/>
    <w:rsid w:val="003862A9"/>
    <w:rsid w:val="0039692D"/>
    <w:rsid w:val="003A591D"/>
    <w:rsid w:val="003A5C81"/>
    <w:rsid w:val="003B1976"/>
    <w:rsid w:val="003B1E86"/>
    <w:rsid w:val="003B35BB"/>
    <w:rsid w:val="003B5999"/>
    <w:rsid w:val="003C12B1"/>
    <w:rsid w:val="003C17DD"/>
    <w:rsid w:val="003C7217"/>
    <w:rsid w:val="003C75E6"/>
    <w:rsid w:val="003C7D25"/>
    <w:rsid w:val="003D0546"/>
    <w:rsid w:val="003D1AB9"/>
    <w:rsid w:val="003D1E99"/>
    <w:rsid w:val="003D2240"/>
    <w:rsid w:val="003D2CFF"/>
    <w:rsid w:val="003D49EE"/>
    <w:rsid w:val="003E086B"/>
    <w:rsid w:val="003E19D7"/>
    <w:rsid w:val="003E383D"/>
    <w:rsid w:val="003E398D"/>
    <w:rsid w:val="003E524F"/>
    <w:rsid w:val="003E6C5B"/>
    <w:rsid w:val="003F117F"/>
    <w:rsid w:val="003F13FC"/>
    <w:rsid w:val="003F33D0"/>
    <w:rsid w:val="003F485F"/>
    <w:rsid w:val="003F4B68"/>
    <w:rsid w:val="003F5309"/>
    <w:rsid w:val="003F6FD6"/>
    <w:rsid w:val="003F703D"/>
    <w:rsid w:val="0040031F"/>
    <w:rsid w:val="00403627"/>
    <w:rsid w:val="00406D35"/>
    <w:rsid w:val="0041036E"/>
    <w:rsid w:val="00411508"/>
    <w:rsid w:val="004136CB"/>
    <w:rsid w:val="00413841"/>
    <w:rsid w:val="00414923"/>
    <w:rsid w:val="004173C7"/>
    <w:rsid w:val="00423A0E"/>
    <w:rsid w:val="00425335"/>
    <w:rsid w:val="004257AD"/>
    <w:rsid w:val="004272F1"/>
    <w:rsid w:val="004273E2"/>
    <w:rsid w:val="00427A39"/>
    <w:rsid w:val="00427E1E"/>
    <w:rsid w:val="00427ECE"/>
    <w:rsid w:val="0043431D"/>
    <w:rsid w:val="00443515"/>
    <w:rsid w:val="00445238"/>
    <w:rsid w:val="00447298"/>
    <w:rsid w:val="00450877"/>
    <w:rsid w:val="00455345"/>
    <w:rsid w:val="00455840"/>
    <w:rsid w:val="00462587"/>
    <w:rsid w:val="00463D55"/>
    <w:rsid w:val="00464C84"/>
    <w:rsid w:val="00465EDB"/>
    <w:rsid w:val="00474526"/>
    <w:rsid w:val="0047464B"/>
    <w:rsid w:val="00474B67"/>
    <w:rsid w:val="004803E6"/>
    <w:rsid w:val="00482BB3"/>
    <w:rsid w:val="00484601"/>
    <w:rsid w:val="00485111"/>
    <w:rsid w:val="004933E8"/>
    <w:rsid w:val="00493CA8"/>
    <w:rsid w:val="004955FB"/>
    <w:rsid w:val="004A4740"/>
    <w:rsid w:val="004A57CF"/>
    <w:rsid w:val="004A645A"/>
    <w:rsid w:val="004B2DD6"/>
    <w:rsid w:val="004B2E23"/>
    <w:rsid w:val="004B30FC"/>
    <w:rsid w:val="004B41C3"/>
    <w:rsid w:val="004C0325"/>
    <w:rsid w:val="004C06CC"/>
    <w:rsid w:val="004C1C32"/>
    <w:rsid w:val="004C2413"/>
    <w:rsid w:val="004C29AE"/>
    <w:rsid w:val="004C3E7F"/>
    <w:rsid w:val="004C58F1"/>
    <w:rsid w:val="004D100B"/>
    <w:rsid w:val="004D4B89"/>
    <w:rsid w:val="004D76B7"/>
    <w:rsid w:val="004E0030"/>
    <w:rsid w:val="004E1F6C"/>
    <w:rsid w:val="004E339E"/>
    <w:rsid w:val="004E3AB6"/>
    <w:rsid w:val="004E4BA2"/>
    <w:rsid w:val="004E5A15"/>
    <w:rsid w:val="004E7AA4"/>
    <w:rsid w:val="004F1CFB"/>
    <w:rsid w:val="004F3C2D"/>
    <w:rsid w:val="004F6102"/>
    <w:rsid w:val="00502689"/>
    <w:rsid w:val="00503DDE"/>
    <w:rsid w:val="0051344B"/>
    <w:rsid w:val="0051587F"/>
    <w:rsid w:val="00517277"/>
    <w:rsid w:val="00517576"/>
    <w:rsid w:val="00520FF2"/>
    <w:rsid w:val="0052253C"/>
    <w:rsid w:val="00523DE3"/>
    <w:rsid w:val="005260F5"/>
    <w:rsid w:val="00526521"/>
    <w:rsid w:val="00526586"/>
    <w:rsid w:val="00527013"/>
    <w:rsid w:val="005303A7"/>
    <w:rsid w:val="00531C87"/>
    <w:rsid w:val="00535535"/>
    <w:rsid w:val="005368C1"/>
    <w:rsid w:val="00545079"/>
    <w:rsid w:val="0054560F"/>
    <w:rsid w:val="0054676B"/>
    <w:rsid w:val="00557112"/>
    <w:rsid w:val="00557944"/>
    <w:rsid w:val="0056232F"/>
    <w:rsid w:val="005642D7"/>
    <w:rsid w:val="0056463B"/>
    <w:rsid w:val="00564B34"/>
    <w:rsid w:val="00564C1D"/>
    <w:rsid w:val="0056657F"/>
    <w:rsid w:val="00570901"/>
    <w:rsid w:val="00570CF3"/>
    <w:rsid w:val="00571860"/>
    <w:rsid w:val="00571E46"/>
    <w:rsid w:val="005731C5"/>
    <w:rsid w:val="00574222"/>
    <w:rsid w:val="00574425"/>
    <w:rsid w:val="00576C6A"/>
    <w:rsid w:val="005770C4"/>
    <w:rsid w:val="00577274"/>
    <w:rsid w:val="00577966"/>
    <w:rsid w:val="00580E9F"/>
    <w:rsid w:val="00581559"/>
    <w:rsid w:val="00583D3C"/>
    <w:rsid w:val="00584B29"/>
    <w:rsid w:val="00586F46"/>
    <w:rsid w:val="005909C7"/>
    <w:rsid w:val="00590E27"/>
    <w:rsid w:val="00591641"/>
    <w:rsid w:val="005941F1"/>
    <w:rsid w:val="005952D7"/>
    <w:rsid w:val="00595CC4"/>
    <w:rsid w:val="0059727E"/>
    <w:rsid w:val="005A2D93"/>
    <w:rsid w:val="005A424A"/>
    <w:rsid w:val="005B002E"/>
    <w:rsid w:val="005B0A32"/>
    <w:rsid w:val="005B3FD1"/>
    <w:rsid w:val="005B4906"/>
    <w:rsid w:val="005B4989"/>
    <w:rsid w:val="005B518B"/>
    <w:rsid w:val="005B7E3E"/>
    <w:rsid w:val="005C1974"/>
    <w:rsid w:val="005C371B"/>
    <w:rsid w:val="005C4995"/>
    <w:rsid w:val="005C5FFE"/>
    <w:rsid w:val="005C62CA"/>
    <w:rsid w:val="005C64BC"/>
    <w:rsid w:val="005D0137"/>
    <w:rsid w:val="005D1CA1"/>
    <w:rsid w:val="005D1E3F"/>
    <w:rsid w:val="005D4BA3"/>
    <w:rsid w:val="005D5641"/>
    <w:rsid w:val="005E010B"/>
    <w:rsid w:val="005E58BE"/>
    <w:rsid w:val="005E5DE2"/>
    <w:rsid w:val="005F4EA5"/>
    <w:rsid w:val="005F50E0"/>
    <w:rsid w:val="005F62C0"/>
    <w:rsid w:val="005F661B"/>
    <w:rsid w:val="005F68C9"/>
    <w:rsid w:val="005F699A"/>
    <w:rsid w:val="005F6DB1"/>
    <w:rsid w:val="005F7AC0"/>
    <w:rsid w:val="005F7DAD"/>
    <w:rsid w:val="006023DC"/>
    <w:rsid w:val="006025DC"/>
    <w:rsid w:val="00603F21"/>
    <w:rsid w:val="00604FF8"/>
    <w:rsid w:val="006057A2"/>
    <w:rsid w:val="00606E69"/>
    <w:rsid w:val="00610579"/>
    <w:rsid w:val="00610C8B"/>
    <w:rsid w:val="00611E13"/>
    <w:rsid w:val="0061281C"/>
    <w:rsid w:val="0062037E"/>
    <w:rsid w:val="0062464D"/>
    <w:rsid w:val="0062464F"/>
    <w:rsid w:val="0062484F"/>
    <w:rsid w:val="00630B21"/>
    <w:rsid w:val="00633B12"/>
    <w:rsid w:val="006357CD"/>
    <w:rsid w:val="00637902"/>
    <w:rsid w:val="00641F4E"/>
    <w:rsid w:val="0064260C"/>
    <w:rsid w:val="00644095"/>
    <w:rsid w:val="00645B93"/>
    <w:rsid w:val="00647C28"/>
    <w:rsid w:val="0065040A"/>
    <w:rsid w:val="0065373E"/>
    <w:rsid w:val="006541E5"/>
    <w:rsid w:val="00660340"/>
    <w:rsid w:val="00661394"/>
    <w:rsid w:val="00661449"/>
    <w:rsid w:val="00662202"/>
    <w:rsid w:val="00664D07"/>
    <w:rsid w:val="00666072"/>
    <w:rsid w:val="0066637F"/>
    <w:rsid w:val="00666B71"/>
    <w:rsid w:val="0067013F"/>
    <w:rsid w:val="00670C41"/>
    <w:rsid w:val="00671604"/>
    <w:rsid w:val="006722FA"/>
    <w:rsid w:val="006727C5"/>
    <w:rsid w:val="00673876"/>
    <w:rsid w:val="00674721"/>
    <w:rsid w:val="00675F96"/>
    <w:rsid w:val="006764E2"/>
    <w:rsid w:val="00681A02"/>
    <w:rsid w:val="00682145"/>
    <w:rsid w:val="0068313C"/>
    <w:rsid w:val="00683DC9"/>
    <w:rsid w:val="00687D33"/>
    <w:rsid w:val="0069266C"/>
    <w:rsid w:val="006952FE"/>
    <w:rsid w:val="00696150"/>
    <w:rsid w:val="006A3D04"/>
    <w:rsid w:val="006A403A"/>
    <w:rsid w:val="006A558A"/>
    <w:rsid w:val="006A5A8E"/>
    <w:rsid w:val="006A765F"/>
    <w:rsid w:val="006B1F23"/>
    <w:rsid w:val="006B478E"/>
    <w:rsid w:val="006B65E1"/>
    <w:rsid w:val="006B7877"/>
    <w:rsid w:val="006C07EF"/>
    <w:rsid w:val="006C0C76"/>
    <w:rsid w:val="006C10DE"/>
    <w:rsid w:val="006C176A"/>
    <w:rsid w:val="006C1A37"/>
    <w:rsid w:val="006C3703"/>
    <w:rsid w:val="006C5599"/>
    <w:rsid w:val="006C65C4"/>
    <w:rsid w:val="006C6EBC"/>
    <w:rsid w:val="006C72A1"/>
    <w:rsid w:val="006D0F2D"/>
    <w:rsid w:val="006D0F41"/>
    <w:rsid w:val="006D11F3"/>
    <w:rsid w:val="006D1EAF"/>
    <w:rsid w:val="006D501B"/>
    <w:rsid w:val="006D57B6"/>
    <w:rsid w:val="006D6678"/>
    <w:rsid w:val="006D790D"/>
    <w:rsid w:val="006E0881"/>
    <w:rsid w:val="006E1260"/>
    <w:rsid w:val="006E1F86"/>
    <w:rsid w:val="006E3E60"/>
    <w:rsid w:val="006E5620"/>
    <w:rsid w:val="006E583C"/>
    <w:rsid w:val="006E71A5"/>
    <w:rsid w:val="006F5B5B"/>
    <w:rsid w:val="006F66E6"/>
    <w:rsid w:val="006F6FEC"/>
    <w:rsid w:val="00701237"/>
    <w:rsid w:val="007139A0"/>
    <w:rsid w:val="00715AF7"/>
    <w:rsid w:val="0071664B"/>
    <w:rsid w:val="00720EBF"/>
    <w:rsid w:val="0072217B"/>
    <w:rsid w:val="00726790"/>
    <w:rsid w:val="00731E7C"/>
    <w:rsid w:val="00733D75"/>
    <w:rsid w:val="007373AC"/>
    <w:rsid w:val="00737A56"/>
    <w:rsid w:val="0074076B"/>
    <w:rsid w:val="00741870"/>
    <w:rsid w:val="00741D34"/>
    <w:rsid w:val="007420C8"/>
    <w:rsid w:val="00742B71"/>
    <w:rsid w:val="007446A6"/>
    <w:rsid w:val="00744C6E"/>
    <w:rsid w:val="00753742"/>
    <w:rsid w:val="0075681F"/>
    <w:rsid w:val="00761D03"/>
    <w:rsid w:val="00766DD7"/>
    <w:rsid w:val="0077029D"/>
    <w:rsid w:val="007716BC"/>
    <w:rsid w:val="007737B3"/>
    <w:rsid w:val="00777328"/>
    <w:rsid w:val="00777559"/>
    <w:rsid w:val="007779CB"/>
    <w:rsid w:val="00780063"/>
    <w:rsid w:val="00783588"/>
    <w:rsid w:val="0078395A"/>
    <w:rsid w:val="00790B05"/>
    <w:rsid w:val="007935B4"/>
    <w:rsid w:val="0079674A"/>
    <w:rsid w:val="00796793"/>
    <w:rsid w:val="007A0665"/>
    <w:rsid w:val="007A274E"/>
    <w:rsid w:val="007A3029"/>
    <w:rsid w:val="007A3922"/>
    <w:rsid w:val="007A5F37"/>
    <w:rsid w:val="007A67C0"/>
    <w:rsid w:val="007A698C"/>
    <w:rsid w:val="007B029F"/>
    <w:rsid w:val="007B1139"/>
    <w:rsid w:val="007B3C55"/>
    <w:rsid w:val="007B3E4E"/>
    <w:rsid w:val="007C064B"/>
    <w:rsid w:val="007C19D9"/>
    <w:rsid w:val="007C3E30"/>
    <w:rsid w:val="007C4A1C"/>
    <w:rsid w:val="007C51BD"/>
    <w:rsid w:val="007C57EF"/>
    <w:rsid w:val="007C5870"/>
    <w:rsid w:val="007C6E4D"/>
    <w:rsid w:val="007D4293"/>
    <w:rsid w:val="007D5461"/>
    <w:rsid w:val="007D5CDA"/>
    <w:rsid w:val="007D5E75"/>
    <w:rsid w:val="007D6D58"/>
    <w:rsid w:val="007E0D3F"/>
    <w:rsid w:val="007E25E4"/>
    <w:rsid w:val="007E3745"/>
    <w:rsid w:val="007E6326"/>
    <w:rsid w:val="007E64A8"/>
    <w:rsid w:val="007F0E9B"/>
    <w:rsid w:val="007F1232"/>
    <w:rsid w:val="007F2A76"/>
    <w:rsid w:val="007F31E1"/>
    <w:rsid w:val="007F381D"/>
    <w:rsid w:val="007F3AB4"/>
    <w:rsid w:val="007F62AD"/>
    <w:rsid w:val="007F7B58"/>
    <w:rsid w:val="00801CDF"/>
    <w:rsid w:val="008032DE"/>
    <w:rsid w:val="00803A0F"/>
    <w:rsid w:val="0080445B"/>
    <w:rsid w:val="00804E28"/>
    <w:rsid w:val="00806B67"/>
    <w:rsid w:val="00806C1F"/>
    <w:rsid w:val="00811975"/>
    <w:rsid w:val="00812D4C"/>
    <w:rsid w:val="00821B1F"/>
    <w:rsid w:val="008229E5"/>
    <w:rsid w:val="00824A86"/>
    <w:rsid w:val="008254AA"/>
    <w:rsid w:val="00832A14"/>
    <w:rsid w:val="00833EC6"/>
    <w:rsid w:val="00834560"/>
    <w:rsid w:val="00840CCF"/>
    <w:rsid w:val="008426C0"/>
    <w:rsid w:val="008430E9"/>
    <w:rsid w:val="00843329"/>
    <w:rsid w:val="008451B9"/>
    <w:rsid w:val="0084528A"/>
    <w:rsid w:val="00851203"/>
    <w:rsid w:val="00851B56"/>
    <w:rsid w:val="00852AFE"/>
    <w:rsid w:val="00854380"/>
    <w:rsid w:val="00855576"/>
    <w:rsid w:val="00857E5B"/>
    <w:rsid w:val="00860C1D"/>
    <w:rsid w:val="00861C02"/>
    <w:rsid w:val="00864730"/>
    <w:rsid w:val="00866FFA"/>
    <w:rsid w:val="00870C3A"/>
    <w:rsid w:val="00871DC6"/>
    <w:rsid w:val="00871F4E"/>
    <w:rsid w:val="00871FCD"/>
    <w:rsid w:val="00874B3F"/>
    <w:rsid w:val="00876A78"/>
    <w:rsid w:val="008778AA"/>
    <w:rsid w:val="00882A45"/>
    <w:rsid w:val="008832CA"/>
    <w:rsid w:val="00883FEF"/>
    <w:rsid w:val="00887247"/>
    <w:rsid w:val="00890E3B"/>
    <w:rsid w:val="008931D3"/>
    <w:rsid w:val="00895597"/>
    <w:rsid w:val="00897197"/>
    <w:rsid w:val="008971F5"/>
    <w:rsid w:val="008973AA"/>
    <w:rsid w:val="00897AE6"/>
    <w:rsid w:val="008A37C1"/>
    <w:rsid w:val="008A47C7"/>
    <w:rsid w:val="008A532F"/>
    <w:rsid w:val="008B0124"/>
    <w:rsid w:val="008B217E"/>
    <w:rsid w:val="008B3A2E"/>
    <w:rsid w:val="008B4A2B"/>
    <w:rsid w:val="008B5BAD"/>
    <w:rsid w:val="008C1E8F"/>
    <w:rsid w:val="008C30E9"/>
    <w:rsid w:val="008C343F"/>
    <w:rsid w:val="008C5688"/>
    <w:rsid w:val="008C5B32"/>
    <w:rsid w:val="008C6BD7"/>
    <w:rsid w:val="008C78A2"/>
    <w:rsid w:val="008C7EED"/>
    <w:rsid w:val="008D0C09"/>
    <w:rsid w:val="008D1DF5"/>
    <w:rsid w:val="008D2522"/>
    <w:rsid w:val="008D3A28"/>
    <w:rsid w:val="008E014E"/>
    <w:rsid w:val="008E2683"/>
    <w:rsid w:val="008F07D1"/>
    <w:rsid w:val="008F087B"/>
    <w:rsid w:val="008F16E8"/>
    <w:rsid w:val="008F3478"/>
    <w:rsid w:val="008F3EDF"/>
    <w:rsid w:val="008F5740"/>
    <w:rsid w:val="008F5E7B"/>
    <w:rsid w:val="0090280B"/>
    <w:rsid w:val="00902EE8"/>
    <w:rsid w:val="00904091"/>
    <w:rsid w:val="00906291"/>
    <w:rsid w:val="00906414"/>
    <w:rsid w:val="00906F00"/>
    <w:rsid w:val="009137B6"/>
    <w:rsid w:val="00913D2D"/>
    <w:rsid w:val="00914BA8"/>
    <w:rsid w:val="00917BB6"/>
    <w:rsid w:val="00921582"/>
    <w:rsid w:val="00921FD6"/>
    <w:rsid w:val="00923F97"/>
    <w:rsid w:val="00925C98"/>
    <w:rsid w:val="009265EB"/>
    <w:rsid w:val="00930A2F"/>
    <w:rsid w:val="00930DC5"/>
    <w:rsid w:val="00934E58"/>
    <w:rsid w:val="00936510"/>
    <w:rsid w:val="00940796"/>
    <w:rsid w:val="00944656"/>
    <w:rsid w:val="00946AE0"/>
    <w:rsid w:val="00950C32"/>
    <w:rsid w:val="00955B21"/>
    <w:rsid w:val="00955EA4"/>
    <w:rsid w:val="00957BD1"/>
    <w:rsid w:val="00957F76"/>
    <w:rsid w:val="009620BB"/>
    <w:rsid w:val="0096336D"/>
    <w:rsid w:val="00963936"/>
    <w:rsid w:val="009639DA"/>
    <w:rsid w:val="00964D8D"/>
    <w:rsid w:val="0096574F"/>
    <w:rsid w:val="00966621"/>
    <w:rsid w:val="0097195E"/>
    <w:rsid w:val="00972DEF"/>
    <w:rsid w:val="0097423E"/>
    <w:rsid w:val="00974BFC"/>
    <w:rsid w:val="00974F57"/>
    <w:rsid w:val="009758A6"/>
    <w:rsid w:val="00976163"/>
    <w:rsid w:val="0097786E"/>
    <w:rsid w:val="00980107"/>
    <w:rsid w:val="0098455A"/>
    <w:rsid w:val="00987CE2"/>
    <w:rsid w:val="00990593"/>
    <w:rsid w:val="009916A8"/>
    <w:rsid w:val="0099374A"/>
    <w:rsid w:val="00994723"/>
    <w:rsid w:val="009954C2"/>
    <w:rsid w:val="0099649D"/>
    <w:rsid w:val="009A29D5"/>
    <w:rsid w:val="009A43CA"/>
    <w:rsid w:val="009A44BC"/>
    <w:rsid w:val="009A62B0"/>
    <w:rsid w:val="009B13E6"/>
    <w:rsid w:val="009B6955"/>
    <w:rsid w:val="009B74A8"/>
    <w:rsid w:val="009C0924"/>
    <w:rsid w:val="009C1965"/>
    <w:rsid w:val="009C1E2C"/>
    <w:rsid w:val="009C35C3"/>
    <w:rsid w:val="009C65E1"/>
    <w:rsid w:val="009C762D"/>
    <w:rsid w:val="009D1BCA"/>
    <w:rsid w:val="009D4343"/>
    <w:rsid w:val="009D6BA7"/>
    <w:rsid w:val="009E06FE"/>
    <w:rsid w:val="009E0989"/>
    <w:rsid w:val="009E102D"/>
    <w:rsid w:val="009E2217"/>
    <w:rsid w:val="009E24BA"/>
    <w:rsid w:val="009E41BA"/>
    <w:rsid w:val="009E496B"/>
    <w:rsid w:val="009E4F78"/>
    <w:rsid w:val="009E61A5"/>
    <w:rsid w:val="009E661B"/>
    <w:rsid w:val="009E6985"/>
    <w:rsid w:val="009F590F"/>
    <w:rsid w:val="009F726A"/>
    <w:rsid w:val="00A00D2A"/>
    <w:rsid w:val="00A01070"/>
    <w:rsid w:val="00A01BC1"/>
    <w:rsid w:val="00A01D4D"/>
    <w:rsid w:val="00A0250E"/>
    <w:rsid w:val="00A0295F"/>
    <w:rsid w:val="00A05AA8"/>
    <w:rsid w:val="00A07822"/>
    <w:rsid w:val="00A128BD"/>
    <w:rsid w:val="00A14C9A"/>
    <w:rsid w:val="00A1553B"/>
    <w:rsid w:val="00A16411"/>
    <w:rsid w:val="00A16D12"/>
    <w:rsid w:val="00A205E6"/>
    <w:rsid w:val="00A20D5D"/>
    <w:rsid w:val="00A20D60"/>
    <w:rsid w:val="00A21EB0"/>
    <w:rsid w:val="00A22ECF"/>
    <w:rsid w:val="00A23077"/>
    <w:rsid w:val="00A23E5D"/>
    <w:rsid w:val="00A25144"/>
    <w:rsid w:val="00A32D89"/>
    <w:rsid w:val="00A33683"/>
    <w:rsid w:val="00A339B2"/>
    <w:rsid w:val="00A34C0C"/>
    <w:rsid w:val="00A400A3"/>
    <w:rsid w:val="00A42643"/>
    <w:rsid w:val="00A42B96"/>
    <w:rsid w:val="00A43F2B"/>
    <w:rsid w:val="00A46CE1"/>
    <w:rsid w:val="00A535A7"/>
    <w:rsid w:val="00A54F3C"/>
    <w:rsid w:val="00A609EA"/>
    <w:rsid w:val="00A60BAC"/>
    <w:rsid w:val="00A621F0"/>
    <w:rsid w:val="00A628A7"/>
    <w:rsid w:val="00A63C73"/>
    <w:rsid w:val="00A7238E"/>
    <w:rsid w:val="00A73992"/>
    <w:rsid w:val="00A73D21"/>
    <w:rsid w:val="00A7526B"/>
    <w:rsid w:val="00A766FD"/>
    <w:rsid w:val="00A76822"/>
    <w:rsid w:val="00A76C3C"/>
    <w:rsid w:val="00A80359"/>
    <w:rsid w:val="00A820F9"/>
    <w:rsid w:val="00A84149"/>
    <w:rsid w:val="00A90FB2"/>
    <w:rsid w:val="00A9377A"/>
    <w:rsid w:val="00A942DA"/>
    <w:rsid w:val="00A94388"/>
    <w:rsid w:val="00A94924"/>
    <w:rsid w:val="00AA0EE0"/>
    <w:rsid w:val="00AA16D3"/>
    <w:rsid w:val="00AA3A2E"/>
    <w:rsid w:val="00AA4019"/>
    <w:rsid w:val="00AA4BF1"/>
    <w:rsid w:val="00AA53D5"/>
    <w:rsid w:val="00AA58F3"/>
    <w:rsid w:val="00AA5BA9"/>
    <w:rsid w:val="00AA7554"/>
    <w:rsid w:val="00AB1227"/>
    <w:rsid w:val="00AB160D"/>
    <w:rsid w:val="00AB2112"/>
    <w:rsid w:val="00AB253D"/>
    <w:rsid w:val="00AB288F"/>
    <w:rsid w:val="00AB3F5D"/>
    <w:rsid w:val="00AB3FA5"/>
    <w:rsid w:val="00AB5153"/>
    <w:rsid w:val="00AC0059"/>
    <w:rsid w:val="00AC03E4"/>
    <w:rsid w:val="00AC11A4"/>
    <w:rsid w:val="00AC2F82"/>
    <w:rsid w:val="00AC30C3"/>
    <w:rsid w:val="00AC7814"/>
    <w:rsid w:val="00AD0D7A"/>
    <w:rsid w:val="00AD2FA2"/>
    <w:rsid w:val="00AD4236"/>
    <w:rsid w:val="00AE0047"/>
    <w:rsid w:val="00AE2A94"/>
    <w:rsid w:val="00AE3A58"/>
    <w:rsid w:val="00AE4CB9"/>
    <w:rsid w:val="00AF51ED"/>
    <w:rsid w:val="00AF7C89"/>
    <w:rsid w:val="00B00CD5"/>
    <w:rsid w:val="00B015D2"/>
    <w:rsid w:val="00B03FD8"/>
    <w:rsid w:val="00B05125"/>
    <w:rsid w:val="00B12880"/>
    <w:rsid w:val="00B13768"/>
    <w:rsid w:val="00B15183"/>
    <w:rsid w:val="00B17552"/>
    <w:rsid w:val="00B24D7D"/>
    <w:rsid w:val="00B26918"/>
    <w:rsid w:val="00B3030E"/>
    <w:rsid w:val="00B3193E"/>
    <w:rsid w:val="00B32538"/>
    <w:rsid w:val="00B33469"/>
    <w:rsid w:val="00B35FED"/>
    <w:rsid w:val="00B37049"/>
    <w:rsid w:val="00B3778E"/>
    <w:rsid w:val="00B37F2C"/>
    <w:rsid w:val="00B40F47"/>
    <w:rsid w:val="00B46FB0"/>
    <w:rsid w:val="00B47C79"/>
    <w:rsid w:val="00B504F6"/>
    <w:rsid w:val="00B50FDC"/>
    <w:rsid w:val="00B52ACE"/>
    <w:rsid w:val="00B577EE"/>
    <w:rsid w:val="00B61F47"/>
    <w:rsid w:val="00B63723"/>
    <w:rsid w:val="00B64C95"/>
    <w:rsid w:val="00B6500E"/>
    <w:rsid w:val="00B658AC"/>
    <w:rsid w:val="00B65FA1"/>
    <w:rsid w:val="00B676EC"/>
    <w:rsid w:val="00B7258D"/>
    <w:rsid w:val="00B745FF"/>
    <w:rsid w:val="00B7468A"/>
    <w:rsid w:val="00B81D41"/>
    <w:rsid w:val="00B830F5"/>
    <w:rsid w:val="00B84A26"/>
    <w:rsid w:val="00B8764A"/>
    <w:rsid w:val="00B879F4"/>
    <w:rsid w:val="00B91519"/>
    <w:rsid w:val="00B92143"/>
    <w:rsid w:val="00B92639"/>
    <w:rsid w:val="00B931A3"/>
    <w:rsid w:val="00BA07E2"/>
    <w:rsid w:val="00BA59D3"/>
    <w:rsid w:val="00BA6E30"/>
    <w:rsid w:val="00BB13D6"/>
    <w:rsid w:val="00BB3FD0"/>
    <w:rsid w:val="00BB5919"/>
    <w:rsid w:val="00BB5D73"/>
    <w:rsid w:val="00BB6721"/>
    <w:rsid w:val="00BC006A"/>
    <w:rsid w:val="00BC426E"/>
    <w:rsid w:val="00BC5649"/>
    <w:rsid w:val="00BC64DB"/>
    <w:rsid w:val="00BC7D37"/>
    <w:rsid w:val="00BD2FA4"/>
    <w:rsid w:val="00BD379F"/>
    <w:rsid w:val="00BD3E3A"/>
    <w:rsid w:val="00BD479E"/>
    <w:rsid w:val="00BD4CCD"/>
    <w:rsid w:val="00BD7E5F"/>
    <w:rsid w:val="00BE219F"/>
    <w:rsid w:val="00BE2C35"/>
    <w:rsid w:val="00BE3E76"/>
    <w:rsid w:val="00BE629A"/>
    <w:rsid w:val="00BE678E"/>
    <w:rsid w:val="00BE76DE"/>
    <w:rsid w:val="00BE77C3"/>
    <w:rsid w:val="00BF032E"/>
    <w:rsid w:val="00BF079C"/>
    <w:rsid w:val="00BF2E59"/>
    <w:rsid w:val="00BF3F91"/>
    <w:rsid w:val="00BF5DB4"/>
    <w:rsid w:val="00BF5FCE"/>
    <w:rsid w:val="00BF6723"/>
    <w:rsid w:val="00C00A55"/>
    <w:rsid w:val="00C03194"/>
    <w:rsid w:val="00C03B63"/>
    <w:rsid w:val="00C06DC4"/>
    <w:rsid w:val="00C1031D"/>
    <w:rsid w:val="00C12F30"/>
    <w:rsid w:val="00C15FE5"/>
    <w:rsid w:val="00C20013"/>
    <w:rsid w:val="00C21565"/>
    <w:rsid w:val="00C226EF"/>
    <w:rsid w:val="00C242FA"/>
    <w:rsid w:val="00C260AA"/>
    <w:rsid w:val="00C2650C"/>
    <w:rsid w:val="00C2668E"/>
    <w:rsid w:val="00C26B05"/>
    <w:rsid w:val="00C31138"/>
    <w:rsid w:val="00C3484A"/>
    <w:rsid w:val="00C409D3"/>
    <w:rsid w:val="00C40E4C"/>
    <w:rsid w:val="00C4194E"/>
    <w:rsid w:val="00C42D0D"/>
    <w:rsid w:val="00C43066"/>
    <w:rsid w:val="00C43D4E"/>
    <w:rsid w:val="00C43D55"/>
    <w:rsid w:val="00C43DDE"/>
    <w:rsid w:val="00C443CB"/>
    <w:rsid w:val="00C46847"/>
    <w:rsid w:val="00C51860"/>
    <w:rsid w:val="00C57084"/>
    <w:rsid w:val="00C61807"/>
    <w:rsid w:val="00C6188D"/>
    <w:rsid w:val="00C618C4"/>
    <w:rsid w:val="00C66369"/>
    <w:rsid w:val="00C66553"/>
    <w:rsid w:val="00C66C2D"/>
    <w:rsid w:val="00C678EB"/>
    <w:rsid w:val="00C727B7"/>
    <w:rsid w:val="00C73F9F"/>
    <w:rsid w:val="00C76298"/>
    <w:rsid w:val="00C774E9"/>
    <w:rsid w:val="00C80666"/>
    <w:rsid w:val="00C8433D"/>
    <w:rsid w:val="00C84E24"/>
    <w:rsid w:val="00C900DD"/>
    <w:rsid w:val="00C91F79"/>
    <w:rsid w:val="00C92F48"/>
    <w:rsid w:val="00CA223A"/>
    <w:rsid w:val="00CA64EF"/>
    <w:rsid w:val="00CB0013"/>
    <w:rsid w:val="00CB0347"/>
    <w:rsid w:val="00CB1472"/>
    <w:rsid w:val="00CB4B55"/>
    <w:rsid w:val="00CB6758"/>
    <w:rsid w:val="00CB747F"/>
    <w:rsid w:val="00CC07EB"/>
    <w:rsid w:val="00CC3397"/>
    <w:rsid w:val="00CC4880"/>
    <w:rsid w:val="00CC67E8"/>
    <w:rsid w:val="00CC75E3"/>
    <w:rsid w:val="00CD0A59"/>
    <w:rsid w:val="00CD226B"/>
    <w:rsid w:val="00CD6A4C"/>
    <w:rsid w:val="00CE1E8F"/>
    <w:rsid w:val="00CE5044"/>
    <w:rsid w:val="00CE5D74"/>
    <w:rsid w:val="00CF02EF"/>
    <w:rsid w:val="00CF0A17"/>
    <w:rsid w:val="00CF1C43"/>
    <w:rsid w:val="00CF2478"/>
    <w:rsid w:val="00CF29C5"/>
    <w:rsid w:val="00CF4204"/>
    <w:rsid w:val="00CF4411"/>
    <w:rsid w:val="00CF5D26"/>
    <w:rsid w:val="00CF63BA"/>
    <w:rsid w:val="00CF7495"/>
    <w:rsid w:val="00D00014"/>
    <w:rsid w:val="00D008DA"/>
    <w:rsid w:val="00D0217B"/>
    <w:rsid w:val="00D0498E"/>
    <w:rsid w:val="00D06C36"/>
    <w:rsid w:val="00D1746F"/>
    <w:rsid w:val="00D237C0"/>
    <w:rsid w:val="00D24A5C"/>
    <w:rsid w:val="00D252BF"/>
    <w:rsid w:val="00D27980"/>
    <w:rsid w:val="00D320A7"/>
    <w:rsid w:val="00D34322"/>
    <w:rsid w:val="00D34660"/>
    <w:rsid w:val="00D36D83"/>
    <w:rsid w:val="00D406DC"/>
    <w:rsid w:val="00D40CA8"/>
    <w:rsid w:val="00D40F98"/>
    <w:rsid w:val="00D44D0C"/>
    <w:rsid w:val="00D451D2"/>
    <w:rsid w:val="00D45348"/>
    <w:rsid w:val="00D47951"/>
    <w:rsid w:val="00D508E8"/>
    <w:rsid w:val="00D55E4D"/>
    <w:rsid w:val="00D60416"/>
    <w:rsid w:val="00D60BED"/>
    <w:rsid w:val="00D6166D"/>
    <w:rsid w:val="00D6633C"/>
    <w:rsid w:val="00D704F7"/>
    <w:rsid w:val="00D74D97"/>
    <w:rsid w:val="00D75256"/>
    <w:rsid w:val="00D75690"/>
    <w:rsid w:val="00D8132C"/>
    <w:rsid w:val="00D83ABF"/>
    <w:rsid w:val="00D8518E"/>
    <w:rsid w:val="00D86C93"/>
    <w:rsid w:val="00D87363"/>
    <w:rsid w:val="00D90409"/>
    <w:rsid w:val="00D90576"/>
    <w:rsid w:val="00D928DE"/>
    <w:rsid w:val="00D94D3A"/>
    <w:rsid w:val="00D9540B"/>
    <w:rsid w:val="00DA10CF"/>
    <w:rsid w:val="00DA1174"/>
    <w:rsid w:val="00DA1244"/>
    <w:rsid w:val="00DA15A1"/>
    <w:rsid w:val="00DB2DE7"/>
    <w:rsid w:val="00DB4415"/>
    <w:rsid w:val="00DB53A4"/>
    <w:rsid w:val="00DB6D6A"/>
    <w:rsid w:val="00DB6E62"/>
    <w:rsid w:val="00DC0F54"/>
    <w:rsid w:val="00DC1992"/>
    <w:rsid w:val="00DC380F"/>
    <w:rsid w:val="00DC5D8F"/>
    <w:rsid w:val="00DC6ACA"/>
    <w:rsid w:val="00DC73D6"/>
    <w:rsid w:val="00DC7C4B"/>
    <w:rsid w:val="00DD2334"/>
    <w:rsid w:val="00DD573C"/>
    <w:rsid w:val="00DD59AE"/>
    <w:rsid w:val="00DD5D8F"/>
    <w:rsid w:val="00DE30C1"/>
    <w:rsid w:val="00DE461C"/>
    <w:rsid w:val="00DE4D10"/>
    <w:rsid w:val="00DF01A8"/>
    <w:rsid w:val="00DF0421"/>
    <w:rsid w:val="00DF218B"/>
    <w:rsid w:val="00DF7089"/>
    <w:rsid w:val="00DF743A"/>
    <w:rsid w:val="00DF7D60"/>
    <w:rsid w:val="00E0186A"/>
    <w:rsid w:val="00E02337"/>
    <w:rsid w:val="00E03E8A"/>
    <w:rsid w:val="00E0406C"/>
    <w:rsid w:val="00E048E1"/>
    <w:rsid w:val="00E056C2"/>
    <w:rsid w:val="00E059AB"/>
    <w:rsid w:val="00E05AE9"/>
    <w:rsid w:val="00E06387"/>
    <w:rsid w:val="00E068E2"/>
    <w:rsid w:val="00E11292"/>
    <w:rsid w:val="00E15295"/>
    <w:rsid w:val="00E16C18"/>
    <w:rsid w:val="00E16C76"/>
    <w:rsid w:val="00E17367"/>
    <w:rsid w:val="00E17B91"/>
    <w:rsid w:val="00E2091C"/>
    <w:rsid w:val="00E22A02"/>
    <w:rsid w:val="00E23374"/>
    <w:rsid w:val="00E23DEC"/>
    <w:rsid w:val="00E2407C"/>
    <w:rsid w:val="00E31F98"/>
    <w:rsid w:val="00E32D1B"/>
    <w:rsid w:val="00E332E2"/>
    <w:rsid w:val="00E415F3"/>
    <w:rsid w:val="00E455B5"/>
    <w:rsid w:val="00E476C5"/>
    <w:rsid w:val="00E5157C"/>
    <w:rsid w:val="00E52666"/>
    <w:rsid w:val="00E547F1"/>
    <w:rsid w:val="00E54A72"/>
    <w:rsid w:val="00E5553B"/>
    <w:rsid w:val="00E576F4"/>
    <w:rsid w:val="00E60A28"/>
    <w:rsid w:val="00E61EAD"/>
    <w:rsid w:val="00E63F7A"/>
    <w:rsid w:val="00E63F92"/>
    <w:rsid w:val="00E64B4E"/>
    <w:rsid w:val="00E700C8"/>
    <w:rsid w:val="00E708A1"/>
    <w:rsid w:val="00E71986"/>
    <w:rsid w:val="00E72F5E"/>
    <w:rsid w:val="00E73E53"/>
    <w:rsid w:val="00E77B55"/>
    <w:rsid w:val="00E80D7D"/>
    <w:rsid w:val="00E8373B"/>
    <w:rsid w:val="00E847EE"/>
    <w:rsid w:val="00E84CE4"/>
    <w:rsid w:val="00E84D4E"/>
    <w:rsid w:val="00E8597F"/>
    <w:rsid w:val="00E904E6"/>
    <w:rsid w:val="00E90547"/>
    <w:rsid w:val="00E92849"/>
    <w:rsid w:val="00E92B92"/>
    <w:rsid w:val="00E937D7"/>
    <w:rsid w:val="00E95478"/>
    <w:rsid w:val="00E958E0"/>
    <w:rsid w:val="00E973E8"/>
    <w:rsid w:val="00EA0274"/>
    <w:rsid w:val="00EA27FC"/>
    <w:rsid w:val="00EA30E8"/>
    <w:rsid w:val="00EA3B1E"/>
    <w:rsid w:val="00EA4FD7"/>
    <w:rsid w:val="00EA7EFA"/>
    <w:rsid w:val="00EB3A11"/>
    <w:rsid w:val="00EC2E66"/>
    <w:rsid w:val="00EC3504"/>
    <w:rsid w:val="00EC40A1"/>
    <w:rsid w:val="00EC679C"/>
    <w:rsid w:val="00ED0C5B"/>
    <w:rsid w:val="00ED1BF3"/>
    <w:rsid w:val="00ED1D31"/>
    <w:rsid w:val="00ED3FD0"/>
    <w:rsid w:val="00ED7088"/>
    <w:rsid w:val="00EE41D8"/>
    <w:rsid w:val="00EE732B"/>
    <w:rsid w:val="00EE7AD0"/>
    <w:rsid w:val="00EE7E41"/>
    <w:rsid w:val="00EE7E8C"/>
    <w:rsid w:val="00EE7E9C"/>
    <w:rsid w:val="00EF40FA"/>
    <w:rsid w:val="00EF61F0"/>
    <w:rsid w:val="00F01617"/>
    <w:rsid w:val="00F017D6"/>
    <w:rsid w:val="00F02D2C"/>
    <w:rsid w:val="00F07363"/>
    <w:rsid w:val="00F125F3"/>
    <w:rsid w:val="00F13363"/>
    <w:rsid w:val="00F20073"/>
    <w:rsid w:val="00F2438A"/>
    <w:rsid w:val="00F257E2"/>
    <w:rsid w:val="00F25EA9"/>
    <w:rsid w:val="00F26132"/>
    <w:rsid w:val="00F31D64"/>
    <w:rsid w:val="00F31DCD"/>
    <w:rsid w:val="00F32903"/>
    <w:rsid w:val="00F36585"/>
    <w:rsid w:val="00F406CD"/>
    <w:rsid w:val="00F4179F"/>
    <w:rsid w:val="00F46525"/>
    <w:rsid w:val="00F46F9B"/>
    <w:rsid w:val="00F4795A"/>
    <w:rsid w:val="00F51D09"/>
    <w:rsid w:val="00F52670"/>
    <w:rsid w:val="00F53D2A"/>
    <w:rsid w:val="00F5429E"/>
    <w:rsid w:val="00F56E81"/>
    <w:rsid w:val="00F60CB9"/>
    <w:rsid w:val="00F66419"/>
    <w:rsid w:val="00F728E1"/>
    <w:rsid w:val="00F73A48"/>
    <w:rsid w:val="00F7443E"/>
    <w:rsid w:val="00F75A53"/>
    <w:rsid w:val="00F75A61"/>
    <w:rsid w:val="00F75FC0"/>
    <w:rsid w:val="00F77651"/>
    <w:rsid w:val="00F80863"/>
    <w:rsid w:val="00F81A54"/>
    <w:rsid w:val="00F839C7"/>
    <w:rsid w:val="00F840A3"/>
    <w:rsid w:val="00F873FE"/>
    <w:rsid w:val="00FA106C"/>
    <w:rsid w:val="00FA112C"/>
    <w:rsid w:val="00FA48D9"/>
    <w:rsid w:val="00FA5046"/>
    <w:rsid w:val="00FB1BA3"/>
    <w:rsid w:val="00FB6379"/>
    <w:rsid w:val="00FB7AF4"/>
    <w:rsid w:val="00FB7B8A"/>
    <w:rsid w:val="00FD0529"/>
    <w:rsid w:val="00FD096A"/>
    <w:rsid w:val="00FD15BC"/>
    <w:rsid w:val="00FD16AD"/>
    <w:rsid w:val="00FD3732"/>
    <w:rsid w:val="00FD46A3"/>
    <w:rsid w:val="00FD59D1"/>
    <w:rsid w:val="00FD7043"/>
    <w:rsid w:val="00FE1611"/>
    <w:rsid w:val="00FE6DCE"/>
    <w:rsid w:val="00FF0C70"/>
    <w:rsid w:val="00FF1FA1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32C303"/>
  <w15:docId w15:val="{6873F0DA-AAD2-40FC-9BB3-4B2B87F27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a0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basedOn w:val="a0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basedOn w:val="a0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1218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33</cp:revision>
  <cp:lastPrinted>2024-05-09T09:24:00Z</cp:lastPrinted>
  <dcterms:created xsi:type="dcterms:W3CDTF">2021-01-26T13:09:00Z</dcterms:created>
  <dcterms:modified xsi:type="dcterms:W3CDTF">2025-12-29T10:39:00Z</dcterms:modified>
</cp:coreProperties>
</file>